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F78" w:rsidRDefault="00440A37" w:rsidP="00B16F78">
      <w:pPr>
        <w:shd w:val="clear" w:color="auto" w:fill="FFFFFF"/>
        <w:spacing w:line="36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440A37">
        <w:rPr>
          <w:rFonts w:ascii="Arial" w:hAnsi="Arial" w:cs="Arial"/>
          <w:noProof/>
          <w:color w:val="333333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9251950" cy="6740706"/>
            <wp:effectExtent l="0" t="0" r="6350" b="3175"/>
            <wp:docPr id="1" name="Рисунок 1" descr="C:\Users\narbek\Desktop\печать2020\скан на сайт\алггеом\7кл алгебр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narbek\Desktop\печать2020\скан на сайт\алггеом\7кл алгебра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40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16F78" w:rsidRDefault="00B16F78" w:rsidP="00B16F78">
      <w:pPr>
        <w:shd w:val="clear" w:color="auto" w:fill="FFFFFF"/>
        <w:spacing w:line="36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:rsidR="00B16F78" w:rsidRDefault="00B16F78" w:rsidP="00440A37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</w:pPr>
    </w:p>
    <w:p w:rsidR="00B16F78" w:rsidRPr="00D6787B" w:rsidRDefault="00B16F78" w:rsidP="00DB400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</w:pPr>
    </w:p>
    <w:p w:rsidR="00DB4000" w:rsidRPr="00D6787B" w:rsidRDefault="00DB4000" w:rsidP="00DB400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  <w:t>РАБОЧАЯ ПРОГРАММА</w:t>
      </w:r>
    </w:p>
    <w:p w:rsidR="00DB4000" w:rsidRPr="00D6787B" w:rsidRDefault="00FC297F" w:rsidP="00DB400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  <w:t>Пояснительная записка</w:t>
      </w:r>
    </w:p>
    <w:p w:rsidR="00FC297F" w:rsidRPr="00D6787B" w:rsidRDefault="00DB4000" w:rsidP="00DB4000">
      <w:pPr>
        <w:shd w:val="clear" w:color="auto" w:fill="FFFFFF"/>
        <w:spacing w:after="0" w:line="240" w:lineRule="auto"/>
        <w:ind w:firstLine="357"/>
        <w:outlineLvl w:val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="00FC297F" w:rsidRPr="00D6787B">
        <w:rPr>
          <w:rFonts w:ascii="Times New Roman" w:eastAsia="Times New Roman" w:hAnsi="Times New Roman" w:cs="Times New Roman"/>
          <w:color w:val="000000"/>
          <w:lang w:eastAsia="ru-RU"/>
        </w:rPr>
        <w:t>абочая программа по математике разработана на основе:</w:t>
      </w:r>
    </w:p>
    <w:p w:rsidR="006B3953" w:rsidRPr="00D6787B" w:rsidRDefault="006B3953" w:rsidP="006B3953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 xml:space="preserve">• </w:t>
      </w:r>
      <w:r w:rsidR="00FC297F" w:rsidRPr="00D6787B">
        <w:rPr>
          <w:rFonts w:ascii="Times New Roman" w:eastAsia="Times New Roman" w:hAnsi="Times New Roman" w:cs="Times New Roman"/>
          <w:color w:val="000000"/>
          <w:lang w:eastAsia="ru-RU"/>
        </w:rPr>
        <w:t>Федерального государственного образовательного стандарта основного общего образования, утвержденного приказом Министерства образования и науки РФ от 17 декабря 2010 года № 1897;</w:t>
      </w:r>
    </w:p>
    <w:p w:rsidR="006B3953" w:rsidRPr="00D6787B" w:rsidRDefault="006B3953" w:rsidP="006B3953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 xml:space="preserve">• </w:t>
      </w:r>
      <w:r w:rsidR="00FC297F" w:rsidRPr="00D6787B">
        <w:rPr>
          <w:rFonts w:ascii="Times New Roman" w:eastAsia="Times New Roman" w:hAnsi="Times New Roman" w:cs="Times New Roman"/>
          <w:color w:val="000000"/>
          <w:lang w:eastAsia="ru-RU"/>
        </w:rPr>
        <w:t>Требованиям примерной образовательной программы образовательного учреждения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FC297F" w:rsidRPr="00D6787B" w:rsidRDefault="006B3953" w:rsidP="006B3953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 xml:space="preserve">• </w:t>
      </w:r>
      <w:r w:rsidR="00FC297F" w:rsidRPr="00D6787B">
        <w:rPr>
          <w:rFonts w:ascii="Times New Roman" w:eastAsia="Times New Roman" w:hAnsi="Times New Roman" w:cs="Times New Roman"/>
          <w:color w:val="000000"/>
          <w:lang w:eastAsia="ru-RU"/>
        </w:rPr>
        <w:t>Авторской программы по алгебре Ю.Н. Макарычева, Н.Г. Миндюк, К.И. Нешкова, С.Б. Суворова (Алгебра. Программы общеобразовательных учреждений. 7 – 9 классы. Составитель: Бурмистрова Т. А., М.: Просвещение, 2010)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FC297F" w:rsidRPr="00D6787B" w:rsidRDefault="00FC297F" w:rsidP="00DB4000">
      <w:pPr>
        <w:pStyle w:val="a3"/>
        <w:shd w:val="clear" w:color="auto" w:fill="FFFFFF"/>
        <w:spacing w:after="0" w:line="240" w:lineRule="auto"/>
        <w:ind w:firstLine="357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D6787B">
        <w:rPr>
          <w:rFonts w:eastAsia="Times New Roman"/>
          <w:color w:val="000000"/>
          <w:sz w:val="22"/>
          <w:szCs w:val="22"/>
          <w:lang w:eastAsia="ru-RU"/>
        </w:rPr>
        <w:t>Математика играет важную роль в формировании у школьников умения учиться.</w:t>
      </w:r>
    </w:p>
    <w:p w:rsidR="00FC297F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Универсальные математические способы познания способствуют целостному восприятию мира, позволяют выстраивать модели его отдельных процессов и явлений, а также 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FC297F" w:rsidRPr="00D6787B" w:rsidRDefault="00FC297F" w:rsidP="00DB4000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1" w:name="_Toc421393362"/>
      <w:bookmarkEnd w:id="1"/>
      <w:r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Изучение алгебры в 7 классе направлено на достижение следующих целей:</w:t>
      </w:r>
    </w:p>
    <w:p w:rsidR="00FC297F" w:rsidRPr="00D6787B" w:rsidRDefault="00FC297F" w:rsidP="005E63B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продолжить овладевать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FC297F" w:rsidRPr="00D6787B" w:rsidRDefault="00FC297F" w:rsidP="005E63B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продолжить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FC297F" w:rsidRPr="00D6787B" w:rsidRDefault="00FC297F" w:rsidP="005E63B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продолжить формировать представление об идеях и методах математики как универсального языка науки и техники, средства моделирования явлений и процессов;</w:t>
      </w:r>
    </w:p>
    <w:p w:rsidR="00FC297F" w:rsidRPr="00D6787B" w:rsidRDefault="00FC297F" w:rsidP="005E63B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продолжить 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FC297F" w:rsidRPr="00D6787B" w:rsidRDefault="00FC297F" w:rsidP="00DB4000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Задачи обучения алгебры в 7 классе:</w:t>
      </w:r>
    </w:p>
    <w:p w:rsidR="00FC297F" w:rsidRPr="00D6787B" w:rsidRDefault="00FC297F" w:rsidP="005E63B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57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развитие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 (физика, химия, основы информатики и вычислительной техники и др.);</w:t>
      </w:r>
    </w:p>
    <w:p w:rsidR="00FC297F" w:rsidRPr="00D6787B" w:rsidRDefault="00FC297F" w:rsidP="005E63B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57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усвоение аппарата уравнений и неравенств как основного средства математического моделирования прикладных задач;</w:t>
      </w:r>
    </w:p>
    <w:p w:rsidR="00FC297F" w:rsidRPr="00D6787B" w:rsidRDefault="00FC297F" w:rsidP="005E63B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57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осуществление функциональной подготовки учащихся;</w:t>
      </w:r>
    </w:p>
    <w:p w:rsidR="00FC297F" w:rsidRPr="00D6787B" w:rsidRDefault="00FC297F" w:rsidP="005E63B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57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овладение конкретными знаниями необходимыми для применения в практической деятельности;</w:t>
      </w:r>
    </w:p>
    <w:p w:rsidR="00FC297F" w:rsidRPr="00D6787B" w:rsidRDefault="00FC297F" w:rsidP="005E63B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57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выявление и развитие математических способностей, интеллектуального развития ученика.</w:t>
      </w:r>
    </w:p>
    <w:p w:rsidR="00FC297F" w:rsidRPr="00D6787B" w:rsidRDefault="00FC297F" w:rsidP="00DB4000">
      <w:pPr>
        <w:pStyle w:val="1"/>
        <w:shd w:val="clear" w:color="auto" w:fill="FFFFFF"/>
        <w:spacing w:before="0" w:line="240" w:lineRule="auto"/>
        <w:ind w:firstLine="357"/>
        <w:rPr>
          <w:rFonts w:ascii="Times New Roman" w:eastAsia="Times New Roman" w:hAnsi="Times New Roman" w:cs="Times New Roman"/>
          <w:color w:val="000000"/>
          <w:kern w:val="36"/>
          <w:sz w:val="22"/>
          <w:szCs w:val="22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kern w:val="36"/>
          <w:sz w:val="22"/>
          <w:szCs w:val="22"/>
          <w:lang w:eastAsia="ru-RU"/>
        </w:rPr>
        <w:t>Ценностные ориентиры содержания учебного предмета</w:t>
      </w:r>
    </w:p>
    <w:p w:rsidR="00FC297F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 xml:space="preserve">Математическое образование играет важную роль, как в практической, так и в духовной жизни общества. Практическая сторона математического образования связана с формированием способов деятельности, духовная </w:t>
      </w:r>
      <w:r w:rsidR="004E3768" w:rsidRPr="00D6787B">
        <w:rPr>
          <w:rFonts w:ascii="Times New Roman" w:eastAsia="Times New Roman" w:hAnsi="Times New Roman" w:cs="Times New Roman"/>
          <w:color w:val="000000"/>
          <w:lang w:eastAsia="ru-RU"/>
        </w:rPr>
        <w:t>–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 xml:space="preserve"> с интеллектуальным развитием человека, формированием характера и общей культуры.</w:t>
      </w:r>
    </w:p>
    <w:p w:rsidR="00FC297F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Практическая полезность математики обусловлена тем, что ее предметом являются фундаментальные структуры реального мира: пространственные формы и количественные отношения </w:t>
      </w:r>
      <w:r w:rsidR="004E3768" w:rsidRPr="00D6787B">
        <w:rPr>
          <w:rFonts w:ascii="Times New Roman" w:eastAsia="Times New Roman" w:hAnsi="Times New Roman" w:cs="Times New Roman"/>
          <w:color w:val="000000"/>
          <w:lang w:eastAsia="ru-RU"/>
        </w:rPr>
        <w:t>–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 xml:space="preserve"> от простейших, усваиваемых в непосредственном опыте, до достаточно сложных, необходимых для развития научных и технологических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достаточно сложные расчеты, находить в справочниках нужные формулы и применять их, владеть практическими приемами геометрических измерений и построений, читать информацию, представленную в виду таблиц, диаграмм, графиков, понимать вероятностный характер случайных событий, составлять несложные алгоритмы и др.</w:t>
      </w:r>
    </w:p>
    <w:p w:rsidR="00FC297F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Без базовой математической подготовки невозможно стать образованным современным человеком. В школе математика служит опорным предметом для изучения смежных дисциплин. В после школьной жизни реальной необходимостью в наши дни является непрерывное образование, что требует полноценной базовой общеобразовательной подготовки, в том числе и математической. И наконец, все больше специальностей, где необходим высокий уровень образования, связано с непосредственным применением математики (экономика, бизнес, финансы, физика, химия, техника, информатика, биология, психология и др.). Таким образом, расширяется круг школьников, для которых математика становится значимым предметом.</w:t>
      </w:r>
    </w:p>
    <w:p w:rsidR="00FC297F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 xml:space="preserve">Для жизни в современном обществе важным является формирование математического стиля мышления, проявляющегося в определенных умственных навыках. В процессе математической деятельности в арсенал приемов и методов человеческого мышления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 и правила их конструирования вскрывают механизм логических построений, вырабатывают умения формулировать, обосновывать и доказывать суждения, тем самым развивают логическое мышление. Ведущая роль принадлежит математике в формировании алгоритмического мышления и воспитании умений действовать по заданному алгоритму и конструировать новые. В ходе решения задач </w:t>
      </w:r>
      <w:r w:rsidR="004E3768" w:rsidRPr="00D6787B">
        <w:rPr>
          <w:rFonts w:ascii="Times New Roman" w:eastAsia="Times New Roman" w:hAnsi="Times New Roman" w:cs="Times New Roman"/>
          <w:color w:val="000000"/>
          <w:lang w:eastAsia="ru-RU"/>
        </w:rPr>
        <w:t>–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 xml:space="preserve"> основной учебной деятельности на уроках математики </w:t>
      </w:r>
      <w:r w:rsidR="004E3768" w:rsidRPr="00D6787B">
        <w:rPr>
          <w:rFonts w:ascii="Times New Roman" w:eastAsia="Times New Roman" w:hAnsi="Times New Roman" w:cs="Times New Roman"/>
          <w:color w:val="000000"/>
          <w:lang w:eastAsia="ru-RU"/>
        </w:rPr>
        <w:t>–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 xml:space="preserve"> развиваются творческая и прикладная стороны мышления.</w:t>
      </w:r>
    </w:p>
    <w:p w:rsidR="00FC297F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Обучение математике дает возможность развивать у учащихся точную, экономную и информативную речь, умение отбирать наиболее подходящие языковые (в частности, символические, графические) средства.</w:t>
      </w:r>
    </w:p>
    <w:p w:rsidR="00FC297F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Математическое образование вносит свой вклад в формирование общей культуры человека. 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методе математики, его отличия от методов естественных и гуманитарных наук, об особенностях применения математики для решения научных и прикладных задач.</w:t>
      </w:r>
    </w:p>
    <w:p w:rsidR="00FC297F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Изучение математики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FC297F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История развития математического знания дает возможность пополнить запас историко-научных знаний школьников, сформировать у них представления о математике как части общечеловеческой культуры. Знакомство с основными историческими вехами возникновения и развития математической науки, с историей великих открытий, именами людей, творивших науку, должно войти в интеллектуальный багаж каждого культурного человека.</w:t>
      </w:r>
    </w:p>
    <w:p w:rsidR="00FC297F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  <w:t>Общая характеристика учебного предмета</w:t>
      </w:r>
    </w:p>
    <w:p w:rsidR="00FC297F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Развитие у учащихся правильных представлений о сущности и происхождении математических абстракций, о соотношении реального и идеального, о характере отражения математической наукой явлений и процессов реального мира, о месте математики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формированию качеств мышления, необходимых для адаптации в современном информационном обществе.</w:t>
      </w:r>
    </w:p>
    <w:p w:rsidR="00FC297F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Требуя от учащихся умственных и волевых усилий, концентрации внимания, активности воображения, математика развивает нравственные черты личности (настойчивость, целеустремленность, творческую активность, самостоятельность, ответственность, трудолюбие, дисциплину и критичность мышления) и умение аргументировано отстаивать свои взгляды и убеждения, а также способность принимать самостоятельные решения. Решение текстовых задач на всех этапах учебного процесса развивают творческие способности школьников.</w:t>
      </w:r>
    </w:p>
    <w:p w:rsidR="00FC297F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 xml:space="preserve">Важнейшей задачей школьного курса математики является развитие логического мышления учащихся. Сами объекты математических умозаключений и правила их конструирования способствуют формированию умений обосновывать и доказывать суждения, приводить чёткие определения, развивают 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логическую интуицию, кратко и наглядно раскрывают механизм логических построений и учат их применению. Показывая внутреннюю гармонию математики, формируя понимание красоты и изящества математических рассуждений, математика вносит значительный вклад в эстетическое воспитание учащихся.</w:t>
      </w:r>
    </w:p>
    <w:p w:rsidR="00FC297F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Изучение </w:t>
      </w:r>
      <w:r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алгебры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нацелено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языка для построения математических моделей, процессов и явлений реального мира одной из основных задач изучения алгебры является развитие алгоритмического мышления,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обучающихся представлений о роли математики в развитии цивилизации и культуры.</w:t>
      </w:r>
    </w:p>
    <w:p w:rsidR="00FC297F" w:rsidRPr="00D6787B" w:rsidRDefault="00FC297F" w:rsidP="00DB4000">
      <w:pPr>
        <w:pStyle w:val="1"/>
        <w:shd w:val="clear" w:color="auto" w:fill="FFFFFF"/>
        <w:spacing w:before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kern w:val="36"/>
          <w:sz w:val="22"/>
          <w:szCs w:val="22"/>
          <w:lang w:eastAsia="ru-RU"/>
        </w:rPr>
      </w:pPr>
      <w:r w:rsidRPr="00D6787B">
        <w:rPr>
          <w:rFonts w:ascii="Times New Roman" w:hAnsi="Times New Roman" w:cs="Times New Roman"/>
          <w:sz w:val="22"/>
          <w:szCs w:val="22"/>
        </w:rPr>
        <w:t xml:space="preserve">   </w:t>
      </w:r>
      <w:r w:rsidRPr="00D6787B">
        <w:rPr>
          <w:rFonts w:ascii="Times New Roman" w:eastAsia="Times New Roman" w:hAnsi="Times New Roman" w:cs="Times New Roman"/>
          <w:color w:val="000000"/>
          <w:kern w:val="36"/>
          <w:sz w:val="22"/>
          <w:szCs w:val="22"/>
          <w:lang w:eastAsia="ru-RU"/>
        </w:rPr>
        <w:t>Место учебного предмета в базисном учебном (образовательном) плане</w:t>
      </w:r>
    </w:p>
    <w:p w:rsidR="00FC297F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 xml:space="preserve">Базисный учебный (образовательный) план на изучение математики в основной школе отводит </w:t>
      </w:r>
      <w:r w:rsidR="002B6E25"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 xml:space="preserve"> учебных час</w:t>
      </w:r>
      <w:r w:rsidR="00CE753B" w:rsidRPr="00D6787B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 xml:space="preserve"> в неделю в течение одного года обучения, всего 1</w:t>
      </w:r>
      <w:r w:rsidR="002B6E25">
        <w:rPr>
          <w:rFonts w:ascii="Times New Roman" w:eastAsia="Times New Roman" w:hAnsi="Times New Roman" w:cs="Times New Roman"/>
          <w:color w:val="000000"/>
          <w:lang w:eastAsia="ru-RU"/>
        </w:rPr>
        <w:t>40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 xml:space="preserve"> уроков. </w:t>
      </w:r>
    </w:p>
    <w:p w:rsidR="00FC297F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Раздел «Алгебра» включает некоторые вопросы арифметики, развивающие числовую линию 5</w:t>
      </w:r>
      <w:r w:rsidR="004E3768" w:rsidRPr="00D6787B">
        <w:rPr>
          <w:rFonts w:ascii="Times New Roman" w:eastAsia="Times New Roman" w:hAnsi="Times New Roman" w:cs="Times New Roman"/>
          <w:color w:val="000000"/>
          <w:lang w:eastAsia="ru-RU"/>
        </w:rPr>
        <w:t>–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6 классов, собственно алгебраический материал, элементарные функции.</w:t>
      </w:r>
    </w:p>
    <w:p w:rsidR="00FC297F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  <w:t>Личностные, метапредметные и предметные результаты освоения учебного предмета «Математика»</w:t>
      </w:r>
    </w:p>
    <w:p w:rsidR="00FC297F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bookmarkStart w:id="2" w:name="_Toc421393368"/>
      <w:bookmarkEnd w:id="2"/>
      <w:r w:rsidRPr="00D6787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Личностными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Результатами изучения предмета «Алгебра» являются следующие качества: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 независимость и критичность мышления; 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 воля и настойчивость в достижении цели.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Средством достижения этих результатов является: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 система заданий учебников;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 представленная в учебниках в явном виде организация материала по принципу минимакса;</w:t>
      </w:r>
    </w:p>
    <w:p w:rsidR="00FC297F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 использование совокупности технологий, ориентированных на развитие самостоятельности и критичности мышления: технология системно - деятельностного подхода в обучении, технология оценивания.</w:t>
      </w:r>
    </w:p>
    <w:p w:rsidR="00FC297F" w:rsidRPr="00D6787B" w:rsidRDefault="00FC297F" w:rsidP="006B3953">
      <w:pPr>
        <w:shd w:val="clear" w:color="auto" w:fill="FFFFFF"/>
        <w:spacing w:after="0" w:line="240" w:lineRule="auto"/>
        <w:ind w:firstLine="357"/>
        <w:jc w:val="both"/>
        <w:outlineLvl w:val="1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3" w:name="_Toc421393369"/>
      <w:bookmarkEnd w:id="3"/>
      <w:r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Метапредметными</w:t>
      </w:r>
      <w:r w:rsidR="006B3953"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результатами изучения курса «Математика» является формирование универсальных учебных действий (УУД).</w:t>
      </w:r>
    </w:p>
    <w:p w:rsidR="00FC297F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bookmarkStart w:id="4" w:name="_Toc421393370"/>
      <w:bookmarkEnd w:id="4"/>
      <w:r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Регулятивные УУД: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 самостоятельно 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обнаруживать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формулировать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проблему в классной и индивидуальной учебной деятельности;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 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выдвигать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версии решения проблемы, осознавать конечный результат, выбирать средства достижения цели из предложенных или их искать самостоятельно;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 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составлять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(индивидуально или в группе) план решения проблемы (выполнения проекта);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 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подбирать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к каждой проблеме (задаче) адекватную ей теоретическую модель;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 работая по предложенному или самостоятельно составленному плану, 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использовать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наряду с основными и дополнительные средства (справочная литература, сложные приборы, компьютер);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 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планировать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свою индивидуальную образовательную траекторию;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 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работать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по самостоятельно составленному плану, сверяясь с ним и с целью деятельности, исправляя ошибки, используя самостоятельно подобранные средства (в том числе и Интернет);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 свободно 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пользоваться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выработанными критериями оценки и самооценки, исходя из цели и имеющихся критериев, различая результат и способы действий;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 в ходе представления проекта 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давать оценку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его результатам;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 самостоятельно 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осознавать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причины своего успеха или неуспеха и находить способы выхода из ситуации неуспеха;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 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уметь оценить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степень успешности своей индивидуальной образовательной деятельности;</w:t>
      </w:r>
    </w:p>
    <w:p w:rsidR="00FC297F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– 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давать оценку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FC297F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Средством формирования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регулятивных УУД служат технология системно - деятельностного подхода на этапе изучения нового материала и технология оценивания образовательных достижений (учебных успехов). 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Познавательные УУД: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 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анализировать, сравнивать, классифицировать и обобщать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факты и явления;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 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осуществлять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сравнение, сериацию и классификацию, самостоятельно выбирая основания и критерии для указанных логических операций; строить классификацию путём дихотомического деления (на основе отрицания);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 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строить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логически обоснованное рассуждение, включающее установление причинно-следственных связей;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 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создавать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математические модели;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 составлять тезисы, различные виды планов (простых, сложных и т.п.). Преобразовывать информацию из одного вида в другой (таблицу в текст, диаграмму и пр.);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 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вычитывать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все уровни текстовой информации,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 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уметь определять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возможные источники необходимых сведений, производить поиск информации, анализировать и оценивать её достоверность,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 понимая позицию другого человека, 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различать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приёмы слушания. 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br/>
        <w:t>– самому 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создавать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источники информации разного типа и для разных аудиторий, соблюдать информационную гигиену и правила информационной безопасности;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 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уметь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использовать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Средством формирования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познавательных УУД служат учебный материал и прежде всего продуктивные задания учебника.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 Использование математических знаний для решения различных математических задач и оценки полученных результатов.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 Совокупность умений по использованию доказательной математической речи.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 Совокупность умений по работе с информацией, в том числе и с различными математическими текстами.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 Умения использовать математические средства для изучения и описания реальных процессов и явлений.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 Независимость и критичность мышления.</w:t>
      </w:r>
    </w:p>
    <w:p w:rsidR="00FC297F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 Воля и настойчивость в достижении цели.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bookmarkStart w:id="5" w:name="_Toc421393372"/>
      <w:bookmarkEnd w:id="5"/>
      <w:r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Коммуникативные УУД: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 самостоятельно 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организовывать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учебное взаимодействие в группе (определять общие цели, договариваться друг с другом и т.д.);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 отстаивая свою точку зрения, 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приводить аргументы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, подтверждая их фактами; 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 в дискуссии 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уметь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выдвинуть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контраргументы;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 учиться 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критично, относиться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к своему мнению, с достоинством 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признавать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ошибочность своего мнения (если оно таково) и корректировать его;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 понимая позицию другого, 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различать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в его речи: мнение (точку зрения), доказательство (аргументы), факты; гипотезы, аксиомы, теории;</w:t>
      </w:r>
    </w:p>
    <w:p w:rsidR="006B3953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– 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уметь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взглянуть на ситуацию с иной позиции и 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договариваться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с людьми иных позиций.</w:t>
      </w:r>
    </w:p>
    <w:p w:rsidR="00FC297F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Средством формирования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коммуникативных УУД служат технология проблемного обучения, организация работы в малых группах, также использование на уроках технологии личностно - ориентированного и системно - деятельностного обучения. </w:t>
      </w:r>
    </w:p>
    <w:p w:rsidR="00FC297F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bookmarkStart w:id="6" w:name="_Toc421393373"/>
      <w:bookmarkEnd w:id="6"/>
      <w:r w:rsidRPr="00D6787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Предметными</w:t>
      </w:r>
    </w:p>
    <w:p w:rsidR="00FC297F" w:rsidRPr="00D6787B" w:rsidRDefault="00FC297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Использовать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при решении математических задач, их обосновании и проверке найденного решения знание о:</w:t>
      </w:r>
    </w:p>
    <w:p w:rsidR="00FC297F" w:rsidRPr="00D6787B" w:rsidRDefault="00FC297F" w:rsidP="005E63B5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натуральных, целых, рациональных, иррациональных, действительных числах;</w:t>
      </w:r>
    </w:p>
    <w:p w:rsidR="00FC297F" w:rsidRPr="00D6787B" w:rsidRDefault="00FC297F" w:rsidP="005E63B5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степени с натуральными показателями и их свойствах;</w:t>
      </w:r>
    </w:p>
    <w:p w:rsidR="00FC297F" w:rsidRPr="00D6787B" w:rsidRDefault="00FC297F" w:rsidP="005E63B5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одночленах и правилах действий с ними;</w:t>
      </w:r>
    </w:p>
    <w:p w:rsidR="00FC297F" w:rsidRPr="00D6787B" w:rsidRDefault="00FC297F" w:rsidP="005E63B5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многочленах и правилах действий с ними;</w:t>
      </w:r>
    </w:p>
    <w:p w:rsidR="00FC297F" w:rsidRPr="00D6787B" w:rsidRDefault="00FC297F" w:rsidP="005E63B5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формулах сокращённого умножения;</w:t>
      </w:r>
    </w:p>
    <w:p w:rsidR="00FC297F" w:rsidRPr="00D6787B" w:rsidRDefault="00FC297F" w:rsidP="005E63B5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тождествах; методах доказательства тождеств;</w:t>
      </w:r>
    </w:p>
    <w:p w:rsidR="00FC297F" w:rsidRPr="00D6787B" w:rsidRDefault="00FC297F" w:rsidP="005E63B5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линейных уравнениях с одной неизвестной и методах их решения;</w:t>
      </w:r>
    </w:p>
    <w:p w:rsidR="00FC297F" w:rsidRPr="00D6787B" w:rsidRDefault="00FC297F" w:rsidP="005E63B5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системах двух линейных уравнений с двумя неизвестными и методах их решения.</w:t>
      </w:r>
    </w:p>
    <w:p w:rsidR="006B3953" w:rsidRPr="00D6787B" w:rsidRDefault="00FC297F" w:rsidP="006B3953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Выполнять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действия с одночленами и многочленами;</w:t>
      </w:r>
    </w:p>
    <w:p w:rsidR="006B3953" w:rsidRPr="00D6787B" w:rsidRDefault="00FC297F" w:rsidP="006B3953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узнавать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в выражениях формулы сокращённого умножения и применять их;</w:t>
      </w:r>
    </w:p>
    <w:p w:rsidR="006B3953" w:rsidRPr="00D6787B" w:rsidRDefault="00FC297F" w:rsidP="006B3953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раскладывать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многочлены на множители;</w:t>
      </w:r>
    </w:p>
    <w:p w:rsidR="006B3953" w:rsidRPr="00D6787B" w:rsidRDefault="00FC297F" w:rsidP="006B3953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выполнять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тождественные преобразования целых алгебраических выражений;</w:t>
      </w:r>
    </w:p>
    <w:p w:rsidR="006B3953" w:rsidRPr="00D6787B" w:rsidRDefault="00FC297F" w:rsidP="006B3953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доказывать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простейшие тождества;</w:t>
      </w:r>
    </w:p>
    <w:p w:rsidR="006B3953" w:rsidRPr="00D6787B" w:rsidRDefault="00FC297F" w:rsidP="006B3953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находить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число сочетаний и число размещений;</w:t>
      </w:r>
    </w:p>
    <w:p w:rsidR="006B3953" w:rsidRPr="00D6787B" w:rsidRDefault="00FC297F" w:rsidP="006B3953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решать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линейные уравнения с одной неизвестной;</w:t>
      </w:r>
    </w:p>
    <w:p w:rsidR="006B3953" w:rsidRPr="00D6787B" w:rsidRDefault="00FC297F" w:rsidP="006B3953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решать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системы двух линейных уравнений с двумя неизвестными методом подстановки и методом алгебраического сложения;</w:t>
      </w:r>
    </w:p>
    <w:p w:rsidR="006B3953" w:rsidRPr="00D6787B" w:rsidRDefault="00FC297F" w:rsidP="006B3953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решать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текстовые задачи с помощью линейных уравнений и систем;</w:t>
      </w:r>
    </w:p>
    <w:p w:rsidR="006B3953" w:rsidRPr="00D6787B" w:rsidRDefault="00FC297F" w:rsidP="006B3953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находить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решения «жизненных» (компетентностных) задач, в которых используются математические средства;</w:t>
      </w:r>
    </w:p>
    <w:p w:rsidR="00FC297F" w:rsidRPr="00D6787B" w:rsidRDefault="00FC297F" w:rsidP="006B3953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создавать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продукт (результат проектной деятельности), для изучения и описания которого используются математические средства. </w:t>
      </w:r>
    </w:p>
    <w:p w:rsidR="00FC297F" w:rsidRPr="00D6787B" w:rsidRDefault="00FC297F" w:rsidP="00DB4000">
      <w:pPr>
        <w:pStyle w:val="1"/>
        <w:shd w:val="clear" w:color="auto" w:fill="FFFFFF"/>
        <w:spacing w:before="0" w:line="240" w:lineRule="auto"/>
        <w:ind w:firstLine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6787B">
        <w:rPr>
          <w:rFonts w:ascii="Times New Roman" w:hAnsi="Times New Roman" w:cs="Times New Roman"/>
          <w:color w:val="000000"/>
          <w:sz w:val="22"/>
          <w:szCs w:val="22"/>
        </w:rPr>
        <w:t>Содержание программы</w:t>
      </w:r>
    </w:p>
    <w:p w:rsidR="00FC297F" w:rsidRPr="00D6787B" w:rsidRDefault="00FC297F" w:rsidP="00DB4000">
      <w:pPr>
        <w:pStyle w:val="a3"/>
        <w:shd w:val="clear" w:color="auto" w:fill="FFFFFF"/>
        <w:spacing w:after="0" w:line="240" w:lineRule="auto"/>
        <w:ind w:firstLine="357"/>
        <w:jc w:val="both"/>
        <w:rPr>
          <w:color w:val="000000"/>
          <w:sz w:val="22"/>
          <w:szCs w:val="22"/>
        </w:rPr>
      </w:pPr>
      <w:r w:rsidRPr="00D6787B">
        <w:rPr>
          <w:color w:val="000000"/>
          <w:sz w:val="22"/>
          <w:szCs w:val="22"/>
        </w:rPr>
        <w:t>Содержание курса имеет концентрическое строение, отражающее последовательное расширение области чисел. Такая структура позволяет соблюдать необходимую постепенность в нарастании сложности учебного материала, создаёт хорошие условия для углубления формируемых знаний, отработки умений и навыков, для увеличения степени самостоятельности (при освоении новых знаний, проведении обобщений, формулировании выводов), для постоянного совершенствования универсальных учебных действий.</w:t>
      </w:r>
    </w:p>
    <w:p w:rsidR="00FC297F" w:rsidRPr="00D6787B" w:rsidRDefault="00FC297F" w:rsidP="00DB4000">
      <w:pPr>
        <w:pStyle w:val="a3"/>
        <w:shd w:val="clear" w:color="auto" w:fill="FFFFFF"/>
        <w:spacing w:after="0" w:line="240" w:lineRule="auto"/>
        <w:ind w:firstLine="357"/>
        <w:jc w:val="both"/>
        <w:rPr>
          <w:color w:val="000000"/>
          <w:sz w:val="22"/>
          <w:szCs w:val="22"/>
        </w:rPr>
      </w:pPr>
      <w:r w:rsidRPr="00D6787B">
        <w:rPr>
          <w:color w:val="000000"/>
          <w:sz w:val="22"/>
          <w:szCs w:val="22"/>
        </w:rPr>
        <w:t>Структура содержания определяет такую последовательность изучения учебного материала, которая обеспечивает не только формирование осознанных и прочных, во многих случаях доведённых до автоматизма навыков вычислений, но и доступное для младших школьников обобщение учебного материала, понимание общих принципов и законов, лежащих в основе изучаемых математических фактов, осознание связей между рассматриваемыми явлениями. Сближенное во времени изучение связанных между собой понятий, действий, задач даёт возможность сопоставлять, сравнивать, противопоставлять их в учебном процессе, выявлять сходства и различия в рассматриваемых фактах.</w:t>
      </w:r>
    </w:p>
    <w:p w:rsidR="007C22B4" w:rsidRPr="00D6787B" w:rsidRDefault="007C22B4" w:rsidP="00DB4000">
      <w:pPr>
        <w:pStyle w:val="a3"/>
        <w:shd w:val="clear" w:color="auto" w:fill="FFFFFF"/>
        <w:spacing w:after="0" w:line="240" w:lineRule="auto"/>
        <w:ind w:firstLine="357"/>
        <w:jc w:val="both"/>
        <w:rPr>
          <w:b/>
          <w:color w:val="000000"/>
          <w:sz w:val="22"/>
          <w:szCs w:val="22"/>
        </w:rPr>
      </w:pPr>
      <w:r w:rsidRPr="00D6787B">
        <w:rPr>
          <w:b/>
          <w:color w:val="000000"/>
          <w:sz w:val="22"/>
          <w:szCs w:val="22"/>
        </w:rPr>
        <w:t>Повторение (3 часа)</w:t>
      </w:r>
    </w:p>
    <w:p w:rsidR="004300ED" w:rsidRPr="00D6787B" w:rsidRDefault="00C5196F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Глава</w:t>
      </w:r>
      <w:r w:rsidR="004300ED"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1. Выражения</w:t>
      </w:r>
      <w:r w:rsidR="00BC2617"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, тождества, уравнения (2</w:t>
      </w:r>
      <w:r w:rsidR="00055BC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 часов</w:t>
      </w:r>
      <w:r w:rsidR="004300ED"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)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Числовые выражения с переменными. Простейшие преобразования выражений. Уравнение, корень уравнения. Линейное уравнение с одной переменной. Решение текстовых задач методом составления уравнений.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Ознакомление обучающихся с простейшими статистическими характеристиками: средним арифметическим, модой, медианой, размахом.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Контрольная работа № 1 по теме «Выражения и тождества».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Контрольная работа № 2 по теме «Уравнения».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Цель: 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систематизировать и обобщить сведения о преобразованиях алгебраических выражений и решении уравнений с одной переменной.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Первая тема курса 7 класса является связующим звеном между курсом математики 5</w:t>
      </w:r>
      <w:r w:rsidR="004E3768" w:rsidRPr="00D6787B">
        <w:rPr>
          <w:rFonts w:ascii="Times New Roman" w:eastAsia="Times New Roman" w:hAnsi="Times New Roman" w:cs="Times New Roman"/>
          <w:color w:val="000000"/>
          <w:lang w:eastAsia="ru-RU"/>
        </w:rPr>
        <w:t>–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6 классов и курсом алгебры. В ней закрепляются вычислительные навыки, систематизируются и обобщаются сведения о преобразованиях выражений и решении уравнений.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Нахождение значений числовых и буквенных выражений даёт возможность повторить с обучающимися правила действий с рациональными числами. Умения выполнять арифметические действия с рациональными числами являются опорными для всего курса алгебры. Следует выяснить, насколько прочно овладели ими учащиеся, и в случае необходимости организовать повторение с целью ликвидации выявленных пробелов. Развитию навыков вычислений должно уделяться серьезное внимание и в дальнейшем при изучении других тем курса алгебры.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В связи с рассмотрением вопроса о сравнении значений выражений расширяются сведения о неравенствах: вводятся знаки ≥и ≤, дается понятие о двойных неравенствах.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При рассмотрении преобразований выражений формально-оперативные умения остаются на том же уровне, учащиеся поднимаются на новую ступень в овладении теорией. Вводятся понятия «тождественно равные выражения», «тождество», «тождественное преобразование выражений», содержание которых будет постоянно раскрываться, и углубляться при изучении преобразований различных алгебраических выражений. Подчеркивается, что основу тождественных преобразований составляют свойства действий над числами.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Усиливается роль теоретических сведений при рассмотрении уравнений. С целью обеспечения осознанного восприятия обучающимися алгоритмов решения уравнений вводится вспомогательное понятие равносильности уравнений, формулируются и разъясняются на конкретных примерах свойства равносильности. Дается понятие линейного уравнения и исследуется вопрос о числе его корней. В системе упражнений особое внимание уделяется решению уравнений вида ах=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при различных значениях а и 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 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Продолжается работа по формированию у обучающихся умения использовать аппарат уравнений как средство для решения текстовых задач. Уровень сложности задач здесь остается таким же, как в 6 классе.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Учащиеся должны уметь пользовать статистические характеристики для анализа ряда данных в несложных ситуациях.</w:t>
      </w:r>
    </w:p>
    <w:p w:rsidR="004300ED" w:rsidRPr="00D6787B" w:rsidRDefault="00BC2617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Глава 2. Функции (</w:t>
      </w:r>
      <w:r w:rsidR="00055BC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20</w:t>
      </w:r>
      <w:r w:rsidR="004300ED"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часов)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Функция, область определения функции. Вычисление значений функции по формуле. График функции. Прямая пропорциональность и ее график. Линейная функция и её график.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Контрольная работа № 3 по теме «Функции».</w:t>
      </w:r>
    </w:p>
    <w:p w:rsidR="004300ED" w:rsidRPr="00D6787B" w:rsidRDefault="006B3953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Цель: </w:t>
      </w:r>
      <w:r w:rsidR="004300ED" w:rsidRPr="00D6787B">
        <w:rPr>
          <w:rFonts w:ascii="Times New Roman" w:eastAsia="Times New Roman" w:hAnsi="Times New Roman" w:cs="Times New Roman"/>
          <w:color w:val="000000"/>
          <w:lang w:eastAsia="ru-RU"/>
        </w:rPr>
        <w:t>ознакомить обучающихся с важнейшими функциональными понятиями и с графиками прямой пропорциональности и линейной функции общего вида.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 xml:space="preserve">Данная тема является начальным этапом в систематической функциональной подготовке обучающихся. Здесь вводятся такие понятия, как функция, аргумент, область определения функции, график функции. Функция трактуется как зависимость одной переменной от другой. Учащиеся получают первое представление о способах задания функции. В данной теме начинается работа по формированию у обучающихся умений находить по формуле значение функции по известному значению аргумента, выполнять ту же задачу по графику и решать по графику обратную задачу. Функциональные понятия получают свою конкретизацию при изучении линейной функции и ее частного вида </w:t>
      </w:r>
      <w:r w:rsidR="004E3768" w:rsidRPr="00D6787B">
        <w:rPr>
          <w:rFonts w:ascii="Times New Roman" w:eastAsia="Times New Roman" w:hAnsi="Times New Roman" w:cs="Times New Roman"/>
          <w:color w:val="000000"/>
          <w:lang w:eastAsia="ru-RU"/>
        </w:rPr>
        <w:t>–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 xml:space="preserve"> прямой пропорциональности. Умения строить и читать графики этих функций широко используются как в самом курсе алгебры, так и в курсах геометрии и физики. Учащиеся должны понимать, как влияет знак коэффициента на расположение в координатной плоскости графика функции у=кх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, </w:t>
      </w:r>
      <w:r w:rsidR="00737F6C" w:rsidRPr="00D6787B">
        <w:rPr>
          <w:rFonts w:ascii="Times New Roman" w:eastAsia="Times New Roman" w:hAnsi="Times New Roman" w:cs="Times New Roman"/>
          <w:color w:val="000000"/>
          <w:lang w:eastAsia="ru-RU"/>
        </w:rPr>
        <w:t xml:space="preserve">где </w:t>
      </w:r>
      <m:oMath>
        <m:r>
          <w:rPr>
            <w:rFonts w:ascii="Cambria Math" w:eastAsia="Times New Roman" w:hAnsi="Cambria Math" w:cs="Times New Roman"/>
            <w:color w:val="000000"/>
            <w:lang w:eastAsia="ru-RU"/>
          </w:rPr>
          <m:t>k≠0</m:t>
        </m:r>
      </m:oMath>
      <w:r w:rsidR="00737F6C" w:rsidRPr="00D6787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, как зависит от значений к и 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взаимное расположение графиков двух функций вида у=кх+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Формирование всех функциональных понятий и выработка соответствующих навыков, а также изучение конкретных функций сопровождаются рассмотрением примеров реальных зависимостей между величинами, что способствует усилению прикладной направленности курса алгебры.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Глава 3. Степень с натуральным показателем (</w:t>
      </w:r>
      <w:r w:rsidR="00055BC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18</w:t>
      </w:r>
      <w:r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часов)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Степень с натуральным показателем и ее свойства. Одночлен. Функции у=х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, у=х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3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и их графики.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Контрольная работа № 4 по теме «Одночлены».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Цель: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выработать умение выполнять действия над степенями с натуральными показателями.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В данной теме дается определение степени с натуральным показателем. В курсе математики 6 класса учащиеся уже встречались с примерами возведения чисел в степень. В связи с вычислением значений степени в 7 классе дается представление о нахождении значений степени с помощью калькулятора; Рассматриваются свойства степени с натуральным показателем: На примере доказательства свойств а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val="en-US" w:eastAsia="ru-RU"/>
        </w:rPr>
        <w:t>m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·а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val="en-US" w:eastAsia="ru-RU"/>
        </w:rPr>
        <w:t>n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= 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val="en-US" w:eastAsia="ru-RU"/>
        </w:rPr>
        <w:t>m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+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val="en-US" w:eastAsia="ru-RU"/>
        </w:rPr>
        <w:t>n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; а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val="en-US" w:eastAsia="ru-RU"/>
        </w:rPr>
        <w:t>m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:а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val="en-US" w:eastAsia="ru-RU"/>
        </w:rPr>
        <w:t>n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= 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val="en-US" w:eastAsia="ru-RU"/>
        </w:rPr>
        <w:t>m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-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val="en-US" w:eastAsia="ru-RU"/>
        </w:rPr>
        <w:t>n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, где 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m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&gt;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n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; (а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val="en-US" w:eastAsia="ru-RU"/>
        </w:rPr>
        <w:t>m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)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val="en-US" w:eastAsia="ru-RU"/>
        </w:rPr>
        <w:t>n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= 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val="en-US" w:eastAsia="ru-RU"/>
        </w:rPr>
        <w:t>m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·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val="en-US" w:eastAsia="ru-RU"/>
        </w:rPr>
        <w:t>n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; (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ab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)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val="en-US" w:eastAsia="ru-RU"/>
        </w:rPr>
        <w:t>m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= 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a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val="en-US" w:eastAsia="ru-RU"/>
        </w:rPr>
        <w:t>m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val="en-US" w:eastAsia="ru-RU"/>
        </w:rPr>
        <w:t>m</w:t>
      </w:r>
      <w:r w:rsidR="006B3953"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 xml:space="preserve"> 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учащиеся впервые знакомятся с доказательствами, проводимыми на алгебраическом материале. Указанные свойства степени с натуральным показателем находят применение при умножении одночленов и возведении одночленов в степень. При нахождении значений выражений содержащих степени, особое внимание следует обратить на порядок действий.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Рассмотрение функций у=х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, у=х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3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позволяет продолжить работу по формированию умений строить и читать графики функций. Важно обратить внимание обучающихся на особенности графика функции у=х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 xml:space="preserve">:график проходит через начало координат, ось </w:t>
      </w:r>
      <w:r w:rsidRPr="00D6787B">
        <w:rPr>
          <w:rFonts w:ascii="Times New Roman" w:eastAsia="Times New Roman" w:hAnsi="Times New Roman" w:cs="Times New Roman"/>
          <w:i/>
          <w:color w:val="000000"/>
          <w:lang w:eastAsia="ru-RU"/>
        </w:rPr>
        <w:t>Оу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 xml:space="preserve"> является его осью симметрии, график расположен в верхней полуплоскости.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Умение строить графики функций у=х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  <w:r w:rsidR="00CE753B"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 xml:space="preserve"> 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и у=х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3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используется для ознакомления обучающихся с графическим способом решения уравнений.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Глава 4. Многочлены (</w:t>
      </w:r>
      <w:r w:rsidR="00055BC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25</w:t>
      </w:r>
      <w:r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час</w:t>
      </w:r>
      <w:r w:rsidR="00BC2617"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ов</w:t>
      </w:r>
      <w:r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)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Многочлен. Сложение, вычитание и умножение многочленов. Разложение многочленов на множители.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lastRenderedPageBreak/>
        <w:t>Контрольная работа № 5 по теме «Одночлены и многочлены».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Контрольная работа № 6 по теме «Умножение многочленов».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Цель: 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выработать умение выполнять сложение, вычитание, умножение многочленов и разложение многочленов на множители.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Данная тема играет фундаментальную роль в формировании умения выполнять тождественные преобразования алгебраических выражений. Формируемые здесь формально-оперативные умения являются опорными при изучении действий с рациональными дробями, корнями, степенями с рациональными показателями.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 xml:space="preserve">Изучение темы начинается с введения понятий многочлена, стандартного вида многочлена, степени многочлена. Основное место в этой теме занимают алгоритмы действий с многочленами </w:t>
      </w:r>
      <w:r w:rsidR="004E3768" w:rsidRPr="00D6787B">
        <w:rPr>
          <w:rFonts w:ascii="Times New Roman" w:eastAsia="Times New Roman" w:hAnsi="Times New Roman" w:cs="Times New Roman"/>
          <w:color w:val="000000"/>
          <w:lang w:eastAsia="ru-RU"/>
        </w:rPr>
        <w:t>–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 xml:space="preserve"> сложение, вычитание и умножение. Учащиеся должны понимать, что сумму, разность, произведение многочленов всегда можно представить в виде многочлена. Действия сложения, вычитания и умножения многочленов выступают как составной компонент в заданиях на преобразования целых выражений. Поэтому нецелесообразно переходить к комбинированным заданиям прежде, чем усвоены основные алгоритмы.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Серьезное внимание в этой теме уделяется разложению многочленов на множители с помощью вынесения за скобки общего множителя и с помощью группировки. Соответствующие преобразования находят широкое применение как в курсе 7 класса, так и в последующих курсах, особенно в действиях с рациональными дробями.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В данной теме учащиеся встречаются с примерами использования рассматриваемых преобразований при решении разнообразных задач, в частности при решении уравнений. Это позволяет в ходе изучения темы продолжить работу по формированию умения решать уравнения, а также решать задачи методом составления уравнений. В число упражнений включаются несложные задания на доказательство тождества.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Глава 5.Форму</w:t>
      </w:r>
      <w:r w:rsidR="00BC2617"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лы сокращенного умножения (</w:t>
      </w:r>
      <w:r w:rsidR="00055BC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24</w:t>
      </w:r>
      <w:r w:rsidR="00BC2617"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часов</w:t>
      </w:r>
      <w:r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)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Формулы (а - 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)(а + 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) = а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- 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, (а ± 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)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= а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± 2а 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+ 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, (а ± 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)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3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= а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3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± За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+ За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± 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3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, (а ± 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)(а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  <w:r w:rsidR="00CE753B" w:rsidRPr="00D6787B">
        <w:rPr>
          <w:rFonts w:ascii="Times New Roman" w:eastAsia="Times New Roman" w:hAnsi="Times New Roman" w:cs="Times New Roman"/>
          <w:color w:val="000000"/>
          <w:lang w:eastAsia="ru-RU"/>
        </w:rPr>
        <w:t> ±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 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а 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+ 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)= а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3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± 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3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Применение формул сокращённого умножения в преобразованиях выражений.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Контрольная работа № 7 по теме «Формулы сокращённого умножения».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Контрольная работа № 8 по теме «Преобразования выражений».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Цель: 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выработать умение применять формулы сокращенного умножения в преобразованиях целых выражений в многочлены и в разложении многочленов на множители.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В данной теме продолжается работа по формированию у обучающихся умения выполнять тождественные преобразования целых выражений. Основное внимание в теме уделяется формулам (а - 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)(а + 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) = а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- 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, (а ± 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)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= а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± 2а 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+ 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. Учащиеся должны знать эти формулы и соответствующие словесные формулировки, уметь применять их как «слева направо», так и «справа налево». Наряду с указанными рассматриваются также формулы (а ± 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)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3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= а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3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± За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+ За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± 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3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, (а ± 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)(а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2 </w:t>
      </w:r>
      <w:r w:rsidR="00CE753B" w:rsidRPr="00D6787B">
        <w:rPr>
          <w:rFonts w:ascii="Times New Roman" w:eastAsia="Times New Roman" w:hAnsi="Times New Roman" w:cs="Times New Roman"/>
          <w:color w:val="000000"/>
          <w:lang w:eastAsia="ru-RU"/>
        </w:rPr>
        <w:t> ±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а 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+ 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)= а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3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± 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3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. Однако они находят меньшее применение в курсе, поэтому не следует излишне увлекаться выполнением упражнений на их использование.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В заключительной части темы рассматривается применение различных приемов разложения многочленов на множители, а также использование преобразований целых выражений для решения широкого круга задач.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Глава </w:t>
      </w:r>
      <w:r w:rsidR="00BC2617"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6.Системы линейных уравнений (1</w:t>
      </w:r>
      <w:r w:rsidR="00055BC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</w:t>
      </w:r>
      <w:r w:rsidR="00BC2617"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часов)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Система уравнений. Решение системы двух линейных уравнений с двумя переменными и его геометрическая интерпретация. Решение текстовых задач методом составления систем уравнений.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Контрольная работа № 9 по теме «Системы линейных уравнений</w:t>
      </w:r>
      <w:r w:rsidR="00C5196F" w:rsidRPr="00D6787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и их решения</w:t>
      </w:r>
      <w:r w:rsidRPr="00D6787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».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Цель: 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ознакомить обучающихся со способом решения систем линейных уравнений с двумя переменными, выработать умение решать системы уравнений и применять их при решении текстовых задач.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Изучение систем уравнений распределяется между курсами 7 и 9 классов. В 7 классе вводится понятие системы, и рассматриваются системы линейных уравнений.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Изложение начинается с введения понятия «линейное уравнение с двумя переменными». В систему упражнений включаются несложные задания на решение линейных уравнений с двумя переменными в целых числах.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Формируется умение строить график уравнения ах + 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у=с, где, а≠0 или 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≠0, при различных значениях а, </w:t>
      </w:r>
      <w:r w:rsidRPr="00D6787B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 xml:space="preserve">, с. Введение графических образов даёт возможность наглядно исследовать вопрос о числе решений системы двух линейных уравнений с двумя переменными. Основное место в данной теме занимает 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изучение алгоритмов решения систем двух линейных уравнений с двумя переменными способом подстановки и способом сложения. Введение систем позволяет значительно расширить круг текстовых задач, решаемых с помощью аппарата алгебры. Применение систем упрощает процесс перевода данных задачи с обычного языка на язык уравнений.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7. Повторение (</w:t>
      </w:r>
      <w:r w:rsidR="00055BC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</w:t>
      </w:r>
      <w:r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часов)</w:t>
      </w:r>
    </w:p>
    <w:p w:rsidR="004300ED" w:rsidRPr="00D6787B" w:rsidRDefault="004300ED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Контрольная работа №</w:t>
      </w:r>
      <w:r w:rsidR="00DB4000" w:rsidRPr="00D6787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</w:t>
      </w:r>
      <w:r w:rsidRPr="00D6787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10</w:t>
      </w:r>
      <w:r w:rsidR="00DB4000" w:rsidRPr="00D6787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</w:t>
      </w:r>
      <w:r w:rsidRPr="00D6787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(Итоговая)</w:t>
      </w:r>
    </w:p>
    <w:p w:rsidR="004300ED" w:rsidRPr="00D6787B" w:rsidRDefault="00DB4000" w:rsidP="00DB4000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Цель: </w:t>
      </w:r>
      <w:r w:rsidR="004300ED" w:rsidRPr="00D6787B">
        <w:rPr>
          <w:rFonts w:ascii="Times New Roman" w:eastAsia="Times New Roman" w:hAnsi="Times New Roman" w:cs="Times New Roman"/>
          <w:color w:val="000000"/>
          <w:lang w:eastAsia="ru-RU"/>
        </w:rPr>
        <w:t>Повторение, обобщение и систематизация знаний, умений и навыков за курс алгебры 7 класса.</w:t>
      </w:r>
    </w:p>
    <w:p w:rsidR="004300ED" w:rsidRPr="00D6787B" w:rsidRDefault="004300ED" w:rsidP="00DB400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  <w:t>Распределение учебных часов по разделам программы</w:t>
      </w:r>
    </w:p>
    <w:tbl>
      <w:tblPr>
        <w:tblW w:w="5000" w:type="pct"/>
        <w:shd w:val="clear" w:color="auto" w:fill="FFFFFF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6175"/>
        <w:gridCol w:w="5279"/>
        <w:gridCol w:w="3096"/>
      </w:tblGrid>
      <w:tr w:rsidR="004300ED" w:rsidRPr="00D6787B" w:rsidTr="006B3953">
        <w:tc>
          <w:tcPr>
            <w:tcW w:w="212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00ED" w:rsidRPr="00D6787B" w:rsidRDefault="004300ED" w:rsidP="00DB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78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Раздел</w:t>
            </w:r>
          </w:p>
        </w:tc>
        <w:tc>
          <w:tcPr>
            <w:tcW w:w="181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00ED" w:rsidRPr="00D6787B" w:rsidRDefault="004300ED" w:rsidP="00DB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78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Количество часов </w:t>
            </w:r>
            <w:r w:rsidR="00DB4000" w:rsidRPr="00D678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</w:r>
            <w:r w:rsidRPr="00D678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рабочей программе</w:t>
            </w:r>
          </w:p>
        </w:tc>
        <w:tc>
          <w:tcPr>
            <w:tcW w:w="106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00ED" w:rsidRPr="00D6787B" w:rsidRDefault="004300ED" w:rsidP="00DB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78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Контрольные </w:t>
            </w:r>
            <w:r w:rsidR="00DB4000" w:rsidRPr="00D678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</w:r>
            <w:r w:rsidRPr="00D678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работы</w:t>
            </w:r>
          </w:p>
        </w:tc>
      </w:tr>
      <w:tr w:rsidR="004300ED" w:rsidRPr="00D6787B" w:rsidTr="006B3953">
        <w:tc>
          <w:tcPr>
            <w:tcW w:w="212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00ED" w:rsidRPr="00D6787B" w:rsidRDefault="00DB4000" w:rsidP="00DB4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78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</w:t>
            </w:r>
            <w:r w:rsidR="004300ED" w:rsidRPr="00D678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овторение</w:t>
            </w:r>
          </w:p>
        </w:tc>
        <w:tc>
          <w:tcPr>
            <w:tcW w:w="181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00ED" w:rsidRPr="00D6787B" w:rsidRDefault="004300ED" w:rsidP="00DB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787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106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00ED" w:rsidRPr="00D6787B" w:rsidRDefault="004300ED" w:rsidP="00DB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300ED" w:rsidRPr="00D6787B" w:rsidTr="00055BCD">
        <w:tc>
          <w:tcPr>
            <w:tcW w:w="212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00ED" w:rsidRPr="00D6787B" w:rsidRDefault="004300ED" w:rsidP="00DB4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7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Выражения, тождества, уравнения</w:t>
            </w:r>
          </w:p>
        </w:tc>
        <w:tc>
          <w:tcPr>
            <w:tcW w:w="181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00ED" w:rsidRPr="00D6787B" w:rsidRDefault="00055BCD" w:rsidP="00DB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06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00ED" w:rsidRPr="00D6787B" w:rsidRDefault="004300ED" w:rsidP="00DB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7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300ED" w:rsidRPr="00D6787B" w:rsidTr="00055BCD">
        <w:tc>
          <w:tcPr>
            <w:tcW w:w="212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00ED" w:rsidRPr="00D6787B" w:rsidRDefault="004300ED" w:rsidP="00DB4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7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Функции</w:t>
            </w:r>
          </w:p>
        </w:tc>
        <w:tc>
          <w:tcPr>
            <w:tcW w:w="181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00ED" w:rsidRPr="00D6787B" w:rsidRDefault="00055BCD" w:rsidP="00DB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06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00ED" w:rsidRPr="00D6787B" w:rsidRDefault="004300ED" w:rsidP="00DB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7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300ED" w:rsidRPr="00D6787B" w:rsidTr="00055BCD">
        <w:tc>
          <w:tcPr>
            <w:tcW w:w="212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00ED" w:rsidRPr="00D6787B" w:rsidRDefault="004300ED" w:rsidP="00DB4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7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Степень с натуральным показателем</w:t>
            </w:r>
          </w:p>
        </w:tc>
        <w:tc>
          <w:tcPr>
            <w:tcW w:w="181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00ED" w:rsidRPr="00D6787B" w:rsidRDefault="00055BCD" w:rsidP="00DB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06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00ED" w:rsidRPr="00D6787B" w:rsidRDefault="004300ED" w:rsidP="00DB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7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300ED" w:rsidRPr="00D6787B" w:rsidTr="00055BCD">
        <w:tc>
          <w:tcPr>
            <w:tcW w:w="212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00ED" w:rsidRPr="00D6787B" w:rsidRDefault="004300ED" w:rsidP="00DB4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7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Многочлены</w:t>
            </w:r>
          </w:p>
        </w:tc>
        <w:tc>
          <w:tcPr>
            <w:tcW w:w="181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00ED" w:rsidRPr="00D6787B" w:rsidRDefault="00055BCD" w:rsidP="00DB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06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00ED" w:rsidRPr="00D6787B" w:rsidRDefault="004300ED" w:rsidP="00DB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7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300ED" w:rsidRPr="00D6787B" w:rsidTr="00055BCD">
        <w:tc>
          <w:tcPr>
            <w:tcW w:w="212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00ED" w:rsidRPr="00D6787B" w:rsidRDefault="004300ED" w:rsidP="00DB4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7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Формулы сокращенного умножения</w:t>
            </w:r>
          </w:p>
        </w:tc>
        <w:tc>
          <w:tcPr>
            <w:tcW w:w="181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00ED" w:rsidRPr="00D6787B" w:rsidRDefault="00055BCD" w:rsidP="00DB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06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00ED" w:rsidRPr="00D6787B" w:rsidRDefault="004300ED" w:rsidP="00DB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7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300ED" w:rsidRPr="00D6787B" w:rsidTr="00055BCD">
        <w:tc>
          <w:tcPr>
            <w:tcW w:w="212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00ED" w:rsidRPr="00D6787B" w:rsidRDefault="004300ED" w:rsidP="00DB4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7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Системы линейных уравнений</w:t>
            </w:r>
          </w:p>
        </w:tc>
        <w:tc>
          <w:tcPr>
            <w:tcW w:w="181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00ED" w:rsidRPr="00D6787B" w:rsidRDefault="00055BCD" w:rsidP="00DB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06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00ED" w:rsidRPr="00D6787B" w:rsidRDefault="004300ED" w:rsidP="00DB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7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300ED" w:rsidRPr="00D6787B" w:rsidTr="00055BCD">
        <w:tc>
          <w:tcPr>
            <w:tcW w:w="212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00ED" w:rsidRPr="00D6787B" w:rsidRDefault="004300ED" w:rsidP="00DB4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7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 Повторение</w:t>
            </w:r>
          </w:p>
        </w:tc>
        <w:tc>
          <w:tcPr>
            <w:tcW w:w="181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00ED" w:rsidRPr="00D6787B" w:rsidRDefault="00055BCD" w:rsidP="00DB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06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00ED" w:rsidRPr="00D6787B" w:rsidRDefault="004300ED" w:rsidP="00DB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7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300ED" w:rsidRPr="00D6787B" w:rsidTr="00055BCD">
        <w:tc>
          <w:tcPr>
            <w:tcW w:w="212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00ED" w:rsidRPr="00D6787B" w:rsidRDefault="00DB4000" w:rsidP="00DB4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7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4300ED" w:rsidRPr="00D67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того</w:t>
            </w:r>
            <w:r w:rsidRPr="00D67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81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00ED" w:rsidRPr="00D6787B" w:rsidRDefault="00055BCD" w:rsidP="00DB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106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00ED" w:rsidRPr="00D6787B" w:rsidRDefault="004300ED" w:rsidP="00DB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7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</w:tbl>
    <w:p w:rsidR="00DB4000" w:rsidRPr="00D6787B" w:rsidRDefault="00DB4000" w:rsidP="00DB4000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A"/>
          <w:kern w:val="36"/>
          <w:lang w:eastAsia="ru-RU"/>
        </w:rPr>
        <w:sectPr w:rsidR="00DB4000" w:rsidRPr="00D6787B" w:rsidSect="00B16F78">
          <w:footerReference w:type="default" r:id="rId9"/>
          <w:pgSz w:w="16838" w:h="11906" w:orient="landscape"/>
          <w:pgMar w:top="284" w:right="1134" w:bottom="850" w:left="1134" w:header="708" w:footer="708" w:gutter="0"/>
          <w:cols w:space="708"/>
          <w:docGrid w:linePitch="360"/>
        </w:sectPr>
      </w:pPr>
    </w:p>
    <w:p w:rsidR="004300ED" w:rsidRPr="00D6787B" w:rsidRDefault="004300ED" w:rsidP="00DB400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  <w:lastRenderedPageBreak/>
        <w:t>Календарно-тематическое планирование</w:t>
      </w:r>
    </w:p>
    <w:p w:rsidR="0067331E" w:rsidRDefault="0067331E" w:rsidP="0067331E">
      <w:pPr>
        <w:shd w:val="clear" w:color="auto" w:fill="FFFFFF"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</w:pPr>
    </w:p>
    <w:tbl>
      <w:tblPr>
        <w:tblStyle w:val="af"/>
        <w:tblW w:w="4516" w:type="pct"/>
        <w:jc w:val="center"/>
        <w:tblLook w:val="00A0" w:firstRow="1" w:lastRow="0" w:firstColumn="1" w:lastColumn="0" w:noHBand="0" w:noVBand="0"/>
      </w:tblPr>
      <w:tblGrid>
        <w:gridCol w:w="794"/>
        <w:gridCol w:w="850"/>
        <w:gridCol w:w="7722"/>
        <w:gridCol w:w="976"/>
        <w:gridCol w:w="1410"/>
        <w:gridCol w:w="1399"/>
      </w:tblGrid>
      <w:tr w:rsidR="00260378" w:rsidRPr="00CC3AE0" w:rsidTr="00260378">
        <w:trPr>
          <w:gridAfter w:val="2"/>
          <w:wAfter w:w="1068" w:type="pct"/>
          <w:trHeight w:val="276"/>
          <w:jc w:val="center"/>
        </w:trPr>
        <w:tc>
          <w:tcPr>
            <w:tcW w:w="302" w:type="pct"/>
            <w:vMerge w:val="restar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№ п\п</w:t>
            </w:r>
          </w:p>
        </w:tc>
        <w:tc>
          <w:tcPr>
            <w:tcW w:w="323" w:type="pct"/>
            <w:vMerge w:val="restar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№ п\т</w:t>
            </w:r>
          </w:p>
        </w:tc>
        <w:tc>
          <w:tcPr>
            <w:tcW w:w="2936" w:type="pct"/>
            <w:vMerge w:val="restar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371" w:type="pct"/>
            <w:vMerge w:val="restar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Кол-во часов</w:t>
            </w:r>
          </w:p>
        </w:tc>
      </w:tr>
      <w:tr w:rsidR="00260378" w:rsidRPr="00CC3AE0" w:rsidTr="00260378">
        <w:trPr>
          <w:trHeight w:val="315"/>
          <w:jc w:val="center"/>
        </w:trPr>
        <w:tc>
          <w:tcPr>
            <w:tcW w:w="302" w:type="pct"/>
            <w:vMerge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23" w:type="pct"/>
            <w:vMerge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936" w:type="pct"/>
            <w:vMerge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71" w:type="pct"/>
            <w:vMerge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Дата по плану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Дата факт</w:t>
            </w:r>
          </w:p>
        </w:tc>
      </w:tr>
      <w:tr w:rsidR="00260378" w:rsidRPr="00CC3AE0" w:rsidTr="00260378">
        <w:trPr>
          <w:jc w:val="center"/>
        </w:trPr>
        <w:tc>
          <w:tcPr>
            <w:tcW w:w="3561" w:type="pct"/>
            <w:gridSpan w:val="3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ind w:left="108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Глава </w:t>
            </w:r>
            <w:r w:rsidRPr="00CC3AE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I</w:t>
            </w:r>
            <w:r w:rsidRPr="00CC3AE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. ВЫРАЖЕНИЯ, ТОЖДЕСТВА, УРАВНЕНИЯ</w:t>
            </w:r>
          </w:p>
        </w:tc>
        <w:tc>
          <w:tcPr>
            <w:tcW w:w="371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6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32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561" w:type="pct"/>
            <w:gridSpan w:val="3"/>
            <w:shd w:val="clear" w:color="auto" w:fill="EEECE1" w:themeFill="background2"/>
          </w:tcPr>
          <w:p w:rsidR="00260378" w:rsidRPr="00CC3AE0" w:rsidRDefault="00260378" w:rsidP="005E63B5">
            <w:pPr>
              <w:numPr>
                <w:ilvl w:val="0"/>
                <w:numId w:val="7"/>
              </w:num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ВЫРАЖЕНИЯ</w:t>
            </w:r>
          </w:p>
        </w:tc>
        <w:tc>
          <w:tcPr>
            <w:tcW w:w="371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6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32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выражения. Числовые выражения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Буквенные  выражения. Числовое значение  буквенного выражения.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Допустимые значения переменных входящих в алгебраические выражения.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8.9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Подстановка выражений вместо  переменных.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Calibri" w:hAnsi="Times New Roman" w:cs="Times New Roman"/>
                <w:sz w:val="24"/>
                <w:szCs w:val="24"/>
              </w:rPr>
              <w:t>8.9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Сравнения значений выражений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11.9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23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936" w:type="pct"/>
            <w:shd w:val="clear" w:color="auto" w:fill="EEECE1" w:themeFill="background2"/>
          </w:tcPr>
          <w:p w:rsidR="00260378" w:rsidRPr="00CC3AE0" w:rsidRDefault="00260378" w:rsidP="005E63B5">
            <w:pPr>
              <w:numPr>
                <w:ilvl w:val="0"/>
                <w:numId w:val="7"/>
              </w:num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ПРЕОБРАЗОВАНИЕ ВЫРАЖЕНИЙ</w:t>
            </w:r>
          </w:p>
        </w:tc>
        <w:tc>
          <w:tcPr>
            <w:tcW w:w="371" w:type="pct"/>
            <w:shd w:val="clear" w:color="auto" w:fill="EEECE1" w:themeFill="background2"/>
          </w:tcPr>
          <w:p w:rsidR="00260378" w:rsidRPr="00CC3AE0" w:rsidRDefault="00260378" w:rsidP="00CC3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36" w:type="pct"/>
            <w:shd w:val="clear" w:color="auto" w:fill="EEECE1" w:themeFill="background2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shd w:val="clear" w:color="auto" w:fill="EEECE1" w:themeFill="background2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действий над числами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13.9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Тождество.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15.9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Тождества. Доказательства тождеств.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Calibri" w:hAnsi="Times New Roman" w:cs="Times New Roman"/>
                <w:sz w:val="24"/>
                <w:szCs w:val="24"/>
              </w:rPr>
              <w:t>15.9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Тождественно равные  выражения. Преобразование выражений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18.9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выражений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20.9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материала по теме «Выражения, тождества, уравнения»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22.9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1 «Преобразование выражений»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22.9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23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936" w:type="pct"/>
            <w:shd w:val="clear" w:color="auto" w:fill="EEECE1" w:themeFill="background2"/>
          </w:tcPr>
          <w:p w:rsidR="00260378" w:rsidRPr="00CC3AE0" w:rsidRDefault="00260378" w:rsidP="005E63B5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УРАВНЕНИЯ С ОДНОЙ ПЕРЕМЕННОЙ</w:t>
            </w:r>
          </w:p>
        </w:tc>
        <w:tc>
          <w:tcPr>
            <w:tcW w:w="371" w:type="pct"/>
            <w:shd w:val="clear" w:color="auto" w:fill="EEECE1" w:themeFill="background2"/>
          </w:tcPr>
          <w:p w:rsidR="00260378" w:rsidRPr="00CC3AE0" w:rsidRDefault="00260378" w:rsidP="00CC3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36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32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с одной переменной. Корень уравнения 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25.9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 с одной переменной.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27.9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15.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Линейное уравнение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29.9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16.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Линейное уравнение. Способы решения линейных уравнений.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Calibri" w:hAnsi="Times New Roman" w:cs="Times New Roman"/>
                <w:sz w:val="24"/>
                <w:szCs w:val="24"/>
              </w:rPr>
              <w:t>29.9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17.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линейных уравнений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18.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уравнений вида </w:t>
            </w:r>
            <w:r w:rsidRPr="00CC3AE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ах=в</w:t>
            </w: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 различных значениях </w:t>
            </w:r>
            <w:r w:rsidRPr="00CC3AE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 и в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19.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Уравнения,  сводящиеся к виду </w:t>
            </w:r>
            <w:r w:rsidRPr="00CC3AE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ах=в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20.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алгебраическим способом с помощью линейного уравнения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Calibri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21.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алгебраическим способом с помощью линейного уравнения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Calibri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22.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Контрольная работа № 2 «Выражения, тождества, уравнения»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11.10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23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936" w:type="pct"/>
            <w:shd w:val="clear" w:color="auto" w:fill="EEECE1" w:themeFill="background2"/>
          </w:tcPr>
          <w:p w:rsidR="00260378" w:rsidRPr="00CC3AE0" w:rsidRDefault="00260378" w:rsidP="005E63B5">
            <w:pPr>
              <w:numPr>
                <w:ilvl w:val="0"/>
                <w:numId w:val="7"/>
              </w:num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СТАТИСТИЧЕСКИЕ ХАРАКТЕРИСТИКИ</w:t>
            </w:r>
          </w:p>
        </w:tc>
        <w:tc>
          <w:tcPr>
            <w:tcW w:w="371" w:type="pct"/>
            <w:shd w:val="clear" w:color="auto" w:fill="EEECE1" w:themeFill="background2"/>
          </w:tcPr>
          <w:p w:rsidR="00260378" w:rsidRPr="00CC3AE0" w:rsidRDefault="00260378" w:rsidP="00CC3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36" w:type="pct"/>
            <w:shd w:val="clear" w:color="auto" w:fill="EEECE1" w:themeFill="background2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shd w:val="clear" w:color="auto" w:fill="EEECE1" w:themeFill="background2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23.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Среднее арифметическое, размах и мода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13.10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24.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Среднее арифметическое, размах и мода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Calibri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25.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Медиана как статистическая характеристика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16.10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26.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Медиана как статистическая характеристика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18.10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561" w:type="pct"/>
            <w:gridSpan w:val="3"/>
            <w:shd w:val="clear" w:color="auto" w:fill="EEECE1" w:themeFill="background2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ГЛАВА </w:t>
            </w:r>
            <w:r w:rsidRPr="00CC3AE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II</w:t>
            </w:r>
            <w:r w:rsidRPr="00CC3AE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. ФУНКЦИИ</w:t>
            </w:r>
          </w:p>
        </w:tc>
        <w:tc>
          <w:tcPr>
            <w:tcW w:w="371" w:type="pct"/>
            <w:shd w:val="clear" w:color="auto" w:fill="EEECE1" w:themeFill="background2"/>
          </w:tcPr>
          <w:p w:rsidR="00260378" w:rsidRPr="00CC3AE0" w:rsidRDefault="00260378" w:rsidP="00CC3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536" w:type="pct"/>
            <w:shd w:val="clear" w:color="auto" w:fill="EEECE1" w:themeFill="background2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shd w:val="clear" w:color="auto" w:fill="EEECE1" w:themeFill="background2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23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936" w:type="pct"/>
            <w:shd w:val="clear" w:color="auto" w:fill="EEECE1" w:themeFill="background2"/>
          </w:tcPr>
          <w:p w:rsidR="00260378" w:rsidRPr="00CC3AE0" w:rsidRDefault="00260378" w:rsidP="005E63B5">
            <w:pPr>
              <w:numPr>
                <w:ilvl w:val="0"/>
                <w:numId w:val="7"/>
              </w:num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ФУНКЦИИ И ИХ ГРАФИКИ</w:t>
            </w:r>
          </w:p>
        </w:tc>
        <w:tc>
          <w:tcPr>
            <w:tcW w:w="371" w:type="pct"/>
            <w:shd w:val="clear" w:color="auto" w:fill="EEECE1" w:themeFill="background2"/>
          </w:tcPr>
          <w:p w:rsidR="00260378" w:rsidRPr="00CC3AE0" w:rsidRDefault="00260378" w:rsidP="00CC3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36" w:type="pct"/>
            <w:shd w:val="clear" w:color="auto" w:fill="EEECE1" w:themeFill="background2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shd w:val="clear" w:color="auto" w:fill="EEECE1" w:themeFill="background2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27.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функция. Понятие функции.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20.10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28.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функции. Область определения функции. Способы задания функции.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20.10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29.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значений функции по формуле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23.10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30.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значений функции, составление таблицы значений функции.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31.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функции, возрастание и убывание функции, наибольшее и наименьшее значение функции.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27.10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32.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значений функции по известному значению аргумента и решение обратной задачи с помощью графика функции.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Calibri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33.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графиков функции.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34.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с помощью графиков функций.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8.11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35.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графических зависимостей, отражающих реальные процессы: колебание, показательный рост. Числовые функции, описывающие эти процессы.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10.11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23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936" w:type="pct"/>
            <w:shd w:val="clear" w:color="auto" w:fill="EEECE1" w:themeFill="background2"/>
          </w:tcPr>
          <w:p w:rsidR="00260378" w:rsidRPr="00CC3AE0" w:rsidRDefault="00260378" w:rsidP="005E63B5">
            <w:pPr>
              <w:numPr>
                <w:ilvl w:val="0"/>
                <w:numId w:val="7"/>
              </w:numPr>
              <w:tabs>
                <w:tab w:val="left" w:pos="169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ЛИНЕЙНАЯ ФУНКЦИЯ</w:t>
            </w:r>
          </w:p>
        </w:tc>
        <w:tc>
          <w:tcPr>
            <w:tcW w:w="371" w:type="pct"/>
            <w:shd w:val="clear" w:color="auto" w:fill="EEECE1" w:themeFill="background2"/>
          </w:tcPr>
          <w:p w:rsidR="00260378" w:rsidRPr="00CC3AE0" w:rsidRDefault="00260378" w:rsidP="00CC3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536" w:type="pct"/>
            <w:shd w:val="clear" w:color="auto" w:fill="EEECE1" w:themeFill="background2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  <w:shd w:val="clear" w:color="auto" w:fill="EEECE1" w:themeFill="background2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36.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Функции, описывающие прямую и обратную пропорциональную зависимости, их графики.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Calibri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37.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значений пропорциональности, заданной формулой.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38.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графика прямой пропорциональности.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39.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Линейная функция, её график, геометрический смысл коэффициентов.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17.11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40.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графика линейной функции.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17.11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41.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Влияние знака коэффициента на расположение в координатной плоскости графика функции             </w:t>
            </w:r>
            <w:r w:rsidRPr="00CC3A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 = кх + в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42.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Расположение графика функции вида </w:t>
            </w:r>
            <w:r w:rsidRPr="00CC3A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 = кх + в</w:t>
            </w:r>
            <w:r w:rsidRPr="00CC3AE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</w:t>
            </w: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зависимости от значений к и в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22.11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43.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Графики реальных зависимостей, описываемых формулами </w:t>
            </w:r>
            <w:r w:rsidRPr="00CC3AE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вида  </w:t>
            </w:r>
            <w:r w:rsidRPr="00CC3A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 = кх + в,</w:t>
            </w:r>
            <w:r w:rsidRPr="00CC3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C3A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где к≠0 и у = кх + в</w:t>
            </w:r>
            <w:r w:rsidRPr="00CC3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24.11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44.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графиков функций.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24.11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45.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материала по теме: «Функции».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27.11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46.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 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Контрольная работа № 3 «Функции»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Calibri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561" w:type="pct"/>
            <w:gridSpan w:val="3"/>
            <w:shd w:val="clear" w:color="auto" w:fill="EEECE1" w:themeFill="background2"/>
          </w:tcPr>
          <w:p w:rsidR="00260378" w:rsidRPr="00327090" w:rsidRDefault="00260378" w:rsidP="00CC3AE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09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ГЛАВА </w:t>
            </w:r>
            <w:r w:rsidRPr="0032709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III</w:t>
            </w:r>
            <w:r w:rsidRPr="0032709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. СТЕПЕНЬ С НАТУРАЛЬНЫМ ПОКАЗАТЕЛЕМ</w:t>
            </w:r>
          </w:p>
        </w:tc>
        <w:tc>
          <w:tcPr>
            <w:tcW w:w="371" w:type="pct"/>
            <w:shd w:val="clear" w:color="auto" w:fill="EEECE1" w:themeFill="background2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536" w:type="pct"/>
            <w:shd w:val="clear" w:color="auto" w:fill="EEECE1" w:themeFill="background2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shd w:val="clear" w:color="auto" w:fill="EEECE1" w:themeFill="background2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EEECE1" w:themeFill="background2"/>
          </w:tcPr>
          <w:p w:rsidR="00260378" w:rsidRPr="0032709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23" w:type="pct"/>
            <w:shd w:val="clear" w:color="auto" w:fill="EEECE1" w:themeFill="background2"/>
          </w:tcPr>
          <w:p w:rsidR="00260378" w:rsidRPr="0032709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936" w:type="pct"/>
            <w:shd w:val="clear" w:color="auto" w:fill="EEECE1" w:themeFill="background2"/>
          </w:tcPr>
          <w:p w:rsidR="00260378" w:rsidRPr="00327090" w:rsidRDefault="00260378" w:rsidP="005E63B5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СТЕПЕНЬ И ЕЁ СВОЙСТВА</w:t>
            </w:r>
          </w:p>
        </w:tc>
        <w:tc>
          <w:tcPr>
            <w:tcW w:w="371" w:type="pct"/>
            <w:shd w:val="clear" w:color="auto" w:fill="EEECE1" w:themeFill="background2"/>
          </w:tcPr>
          <w:p w:rsidR="00260378" w:rsidRPr="00CC3AE0" w:rsidRDefault="00260378" w:rsidP="00CC3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36" w:type="pct"/>
            <w:shd w:val="clear" w:color="auto" w:fill="EEECE1" w:themeFill="background2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shd w:val="clear" w:color="auto" w:fill="EEECE1" w:themeFill="background2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47.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 № 3. Определение степени с натуральным показателем.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Calibri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48.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 степени: основание и показатель.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1.12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49.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значения выражения, содержащего степень.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50.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степеней  с натуральным показателем: умножение и деление.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51.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степеней с натуральным показателем: степень с нулевым показателем.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8.12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52.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Упрощение выражений, содержащих степень с натуральным показателем.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Calibri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53.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Формулировка, запись в символической форме и обоснование умножения и деления степеней.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11.12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54.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степеней с натуральным показателем: возведение в степень произведения и степени.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13.12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55.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свойств степени для преобразования выражений.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23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936" w:type="pct"/>
            <w:shd w:val="clear" w:color="auto" w:fill="EEECE1" w:themeFill="background2"/>
          </w:tcPr>
          <w:p w:rsidR="00260378" w:rsidRPr="00CC3AE0" w:rsidRDefault="00260378" w:rsidP="005E63B5">
            <w:pPr>
              <w:numPr>
                <w:ilvl w:val="0"/>
                <w:numId w:val="7"/>
              </w:num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ОДНОЧЛЕНЫ</w:t>
            </w:r>
          </w:p>
        </w:tc>
        <w:tc>
          <w:tcPr>
            <w:tcW w:w="371" w:type="pct"/>
            <w:shd w:val="clear" w:color="auto" w:fill="EEECE1" w:themeFill="background2"/>
          </w:tcPr>
          <w:p w:rsidR="00260378" w:rsidRPr="00CC3AE0" w:rsidRDefault="00260378" w:rsidP="00CC3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36" w:type="pct"/>
            <w:shd w:val="clear" w:color="auto" w:fill="EEECE1" w:themeFill="background2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  <w:shd w:val="clear" w:color="auto" w:fill="EEECE1" w:themeFill="background2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56.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Одночлен и его стандартный вид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Calibri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57.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одночленов.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18.12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Возведение одночлена  в степень.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20.12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59.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Квадратичная функция, её график, парабола.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22.12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60.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Построение функций </w:t>
            </w:r>
            <w:r w:rsidRPr="00CC3AE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у = х</w:t>
            </w:r>
            <w:r w:rsidRPr="00CC3AE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vertAlign w:val="superscript"/>
                <w:lang w:eastAsia="ru-RU"/>
              </w:rPr>
              <w:t>2</w:t>
            </w:r>
            <w:r w:rsidRPr="00CC3AE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и у =х</w:t>
            </w:r>
            <w:r w:rsidRPr="00CC3AE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vertAlign w:val="superscript"/>
                <w:lang w:eastAsia="ru-RU"/>
              </w:rPr>
              <w:t>3</w:t>
            </w:r>
            <w:r w:rsidRPr="00CC3AE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Calibri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61.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Степенные функции с натуральным показателем, их графики.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62.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Графическое решение уравнения </w:t>
            </w:r>
            <w:r w:rsidRPr="00CC3AE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х</w:t>
            </w:r>
            <w:r w:rsidRPr="00CC3AE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vertAlign w:val="superscript"/>
                <w:lang w:eastAsia="ru-RU"/>
              </w:rPr>
              <w:t xml:space="preserve">2 </w:t>
            </w:r>
            <w:r w:rsidRPr="00CC3AE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= кх + в,         х</w:t>
            </w:r>
            <w:r w:rsidRPr="00CC3AE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vertAlign w:val="superscript"/>
                <w:lang w:eastAsia="ru-RU"/>
              </w:rPr>
              <w:t xml:space="preserve">3 </w:t>
            </w:r>
            <w:r w:rsidRPr="00CC3AE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=кх = в, где к и в –</w:t>
            </w:r>
            <w:r w:rsidRPr="00CC3A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CC3AE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некоторые  числа.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27.12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63.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Обобщение материала по теме: «Степень с натуральным показателем».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64.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Контрольная работа № 4 «Степень с натуральным показателем»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29.12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561" w:type="pct"/>
            <w:gridSpan w:val="3"/>
            <w:shd w:val="clear" w:color="auto" w:fill="EEECE1" w:themeFill="background2"/>
          </w:tcPr>
          <w:p w:rsidR="00260378" w:rsidRPr="00CC3AE0" w:rsidRDefault="00260378" w:rsidP="00327090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ГЛАВА </w:t>
            </w:r>
            <w:r w:rsidRPr="00CC3AE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IV</w:t>
            </w:r>
            <w:r w:rsidRPr="00CC3AE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. МНОГОЧЛЕНЫ</w:t>
            </w:r>
          </w:p>
        </w:tc>
        <w:tc>
          <w:tcPr>
            <w:tcW w:w="371" w:type="pct"/>
            <w:shd w:val="clear" w:color="auto" w:fill="EEECE1" w:themeFill="background2"/>
          </w:tcPr>
          <w:p w:rsidR="00260378" w:rsidRPr="00CC3AE0" w:rsidRDefault="00260378" w:rsidP="00CC3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536" w:type="pct"/>
            <w:shd w:val="clear" w:color="auto" w:fill="EEECE1" w:themeFill="background2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shd w:val="clear" w:color="auto" w:fill="EEECE1" w:themeFill="background2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23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936" w:type="pct"/>
            <w:shd w:val="clear" w:color="auto" w:fill="EEECE1" w:themeFill="background2"/>
          </w:tcPr>
          <w:p w:rsidR="00260378" w:rsidRPr="00CC3AE0" w:rsidRDefault="00260378" w:rsidP="005E63B5">
            <w:pPr>
              <w:numPr>
                <w:ilvl w:val="0"/>
                <w:numId w:val="7"/>
              </w:num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СУММА И РАЗНОСТЬ МНОГОЧЛЕНОВ</w:t>
            </w:r>
          </w:p>
        </w:tc>
        <w:tc>
          <w:tcPr>
            <w:tcW w:w="371" w:type="pct"/>
            <w:shd w:val="clear" w:color="auto" w:fill="EEECE1" w:themeFill="background2"/>
          </w:tcPr>
          <w:p w:rsidR="00260378" w:rsidRPr="00CC3AE0" w:rsidRDefault="00260378" w:rsidP="00CC3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36" w:type="pct"/>
            <w:shd w:val="clear" w:color="auto" w:fill="EEECE1" w:themeFill="background2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shd w:val="clear" w:color="auto" w:fill="EEECE1" w:themeFill="background2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65.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 контрольной работы № 4. Многочлен. Стандартный вид. Степень многочлена.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66.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Запись многочлена в стандартном виде и определение его степени.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67.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Многочлены с одной переменной. Корень многочлена.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68.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многочленов.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Calibri" w:hAnsi="Times New Roman" w:cs="Times New Roman"/>
                <w:sz w:val="24"/>
                <w:szCs w:val="24"/>
              </w:rPr>
              <w:t>19.1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69.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многочленов.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Calibri" w:hAnsi="Times New Roman" w:cs="Times New Roman"/>
                <w:sz w:val="24"/>
                <w:szCs w:val="24"/>
              </w:rPr>
              <w:t>22.1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70.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Упрощение выражений, содержащих сложение и  вычитание многочленов.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23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936" w:type="pct"/>
            <w:shd w:val="clear" w:color="auto" w:fill="EEECE1" w:themeFill="background2"/>
          </w:tcPr>
          <w:p w:rsidR="00260378" w:rsidRPr="00CC3AE0" w:rsidRDefault="00260378" w:rsidP="005E63B5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ПРОИЗВЕДЕНИЕ ОДНОЧЛЕНА НА МНОГОЧЛЕН</w:t>
            </w:r>
          </w:p>
        </w:tc>
        <w:tc>
          <w:tcPr>
            <w:tcW w:w="371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36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32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71.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одночлена на многочлен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72.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Упрощение выражения и нахождение его значения.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26.1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73.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Вынесение общего множителя за скобки.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74.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многочлена на множители с помощью вынесения общего множителя.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75.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выражения в виде произведения двух многочленов.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76.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материала по теме: «Многочлены, Произведение одночлена на многочлен»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2.2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77.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5: Многочлены»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23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936" w:type="pct"/>
            <w:shd w:val="clear" w:color="auto" w:fill="EEECE1" w:themeFill="background2"/>
          </w:tcPr>
          <w:p w:rsidR="00260378" w:rsidRPr="00CC3AE0" w:rsidRDefault="00260378" w:rsidP="005E63B5">
            <w:pPr>
              <w:numPr>
                <w:ilvl w:val="0"/>
                <w:numId w:val="7"/>
              </w:num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ПРОИЗВЕДЕНИЕ МНОГОЧЛЕНОВ</w:t>
            </w:r>
          </w:p>
        </w:tc>
        <w:tc>
          <w:tcPr>
            <w:tcW w:w="371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536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32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78.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 № 5. Умножение многочленов.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79.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многочлена на многочлен.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9.2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80.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Возведение многочлена в степень.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9.2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81.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Нахождение корня многочлена.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12.2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82.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 с помощью умножения многочленов.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14.2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83.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многочлена на множители способом группировки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16.2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84.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многочлена на множители различными способами.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16.2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85.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 действий  с многочленами.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19.2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86.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действий с многочленами при решении текстовых задач.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21.2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87.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алгебраическим способом с помощью действий с многочленами.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26.2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88.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материала по теме: «Многочлены, произведение многочленов»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28.2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89.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6 по теме: «Многочлены. Произведение многочленов»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561" w:type="pct"/>
            <w:gridSpan w:val="3"/>
            <w:shd w:val="clear" w:color="auto" w:fill="EEECE1" w:themeFill="background2"/>
          </w:tcPr>
          <w:p w:rsidR="00260378" w:rsidRPr="00CC3AE0" w:rsidRDefault="00260378" w:rsidP="00CC3AE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ГЛАВА </w:t>
            </w:r>
            <w:r w:rsidRPr="00CC3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  <w:r w:rsidRPr="00CC3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ФОРМУЛЫ СОКРАЩЕННОГО УМНОЖЕНИЯ</w:t>
            </w:r>
          </w:p>
        </w:tc>
        <w:tc>
          <w:tcPr>
            <w:tcW w:w="371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536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32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23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936" w:type="pct"/>
            <w:shd w:val="clear" w:color="auto" w:fill="EEECE1" w:themeFill="background2"/>
          </w:tcPr>
          <w:p w:rsidR="00260378" w:rsidRPr="00CC3AE0" w:rsidRDefault="00260378" w:rsidP="005E63B5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КВАДРАТ СУММЫ И КВАДРАТ РАЗНОСТИ</w:t>
            </w:r>
          </w:p>
        </w:tc>
        <w:tc>
          <w:tcPr>
            <w:tcW w:w="371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36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32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90.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 контрольной работы № 6.формулы сокращенного умножения: квадрат суммы и квадрат разности.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2.3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91.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Возведение в квадрат суммы и разности двух выражений.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92.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Упрощение выражений, содержащих формулу квадрата суммы м квадрата разности.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93.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многочлена на множители с помощью формул квадрата суммы и квадрата разности.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9.3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94.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выражений  в квадрат двучлена.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9.3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95.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Формулы сокращенного умножения: </w:t>
            </w:r>
            <w:r w:rsidRPr="00CC3AE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куб суммы и куб разности.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12.3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96.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многочлена на множители с помощью формул куба суммы и куба разности.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14.3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23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936" w:type="pct"/>
            <w:shd w:val="clear" w:color="auto" w:fill="EEECE1" w:themeFill="background2"/>
          </w:tcPr>
          <w:p w:rsidR="00260378" w:rsidRPr="00CC3AE0" w:rsidRDefault="00260378" w:rsidP="005E63B5">
            <w:pPr>
              <w:numPr>
                <w:ilvl w:val="0"/>
                <w:numId w:val="7"/>
              </w:num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РАЗНОСТЬ КВАДРАТОВ. СУММА И РАЗНОСТЬ КУБОВ.</w:t>
            </w:r>
          </w:p>
        </w:tc>
        <w:tc>
          <w:tcPr>
            <w:tcW w:w="371" w:type="pct"/>
            <w:shd w:val="clear" w:color="auto" w:fill="EEECE1" w:themeFill="background2"/>
          </w:tcPr>
          <w:p w:rsidR="00260378" w:rsidRPr="00CC3AE0" w:rsidRDefault="00260378" w:rsidP="00CC3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36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32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97.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разности квадратов.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16.3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98.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разности квадратов на множители.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16.3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99.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многочлена на множители с помощью формулы разности квадратов.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19.3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100.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суммы  кубов и разности кубов.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21.3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101.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многочлена на множители с помощью формул суммы и разности кубов.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23.3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102.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материала по теме: «Формулы сокращенного умножения»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23.3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103.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 № 7 по теме: « Формулы сокращенного умножения»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tabs>
                <w:tab w:val="left" w:pos="365"/>
                <w:tab w:val="center" w:pos="459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ab/>
            </w:r>
            <w:r w:rsidRPr="00CC3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ab/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23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936" w:type="pct"/>
            <w:shd w:val="clear" w:color="auto" w:fill="EEECE1" w:themeFill="background2"/>
          </w:tcPr>
          <w:p w:rsidR="00260378" w:rsidRPr="00CC3AE0" w:rsidRDefault="00260378" w:rsidP="005E63B5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ПРЕОБРАЗОВАНИЕ ВЫРАЖЕНИЙ</w:t>
            </w:r>
          </w:p>
        </w:tc>
        <w:tc>
          <w:tcPr>
            <w:tcW w:w="371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36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32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104.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 № 7. Преобразование целого выражения в многочлен.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105.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различных способов для разложения на множители.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106.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различных способов для разложения на множители.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6.4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107.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Преобразование целых выражений при решении уравнений.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9.4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108.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Преобразование целых выражений при доказательстве тождеств.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11.4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109.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Преобразование целых выражений при вычислении значений некоторых выражений с помощью калькулятора.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13.4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110.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выражений.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13.4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111.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материала по теме: «Формулы сокращенного умножения»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16.4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112.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 № 8 по теме: « Формулы сокращенного умножения. Преобразование выражений»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18.4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561" w:type="pct"/>
            <w:gridSpan w:val="3"/>
            <w:shd w:val="clear" w:color="auto" w:fill="EEECE1" w:themeFill="background2"/>
          </w:tcPr>
          <w:p w:rsidR="00260378" w:rsidRPr="00CC3AE0" w:rsidRDefault="00260378" w:rsidP="00CC3AE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</w:t>
            </w:r>
            <w:r w:rsidRPr="00CC3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</w:t>
            </w:r>
            <w:r w:rsidRPr="00CC3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СИСТЕМЫ ЛИНЕЙНЫХ УРАВНЕНИЙ</w:t>
            </w:r>
          </w:p>
        </w:tc>
        <w:tc>
          <w:tcPr>
            <w:tcW w:w="371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536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32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23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936" w:type="pct"/>
            <w:shd w:val="clear" w:color="auto" w:fill="EEECE1" w:themeFill="background2"/>
          </w:tcPr>
          <w:p w:rsidR="00260378" w:rsidRPr="00CC3AE0" w:rsidRDefault="00260378" w:rsidP="005E63B5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ЛИНЕЙНЫЕ УРАВНЕНИЯ С ДВУМЯ ПЕРЕМЕННЫМИ И ИХ СИСТЕМЫ</w:t>
            </w:r>
          </w:p>
        </w:tc>
        <w:tc>
          <w:tcPr>
            <w:tcW w:w="371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36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32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113.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 № 8.уравнение с двумя переменными; решение уравнения с двумя переменными.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20.4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114.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Решение  текстовых задач алгебраическим способом с помощью уравнения с двумя переменными.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20.4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115.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Переход от словесной формулировки соотношений между величинами к алгебраической.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23.4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116.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линейного уравнения с двумя переменными.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25.4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117.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графика уравнения </w:t>
            </w:r>
            <w:r w:rsidRPr="00CC3A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ах + ву  = с, где а≠0 и в≠0.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27.4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118.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уравнений; решение системы.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27.4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119.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двух линейных уравнений с двумя переменными. Решение графическим способом.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2.5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23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936" w:type="pct"/>
            <w:shd w:val="clear" w:color="auto" w:fill="EEECE1" w:themeFill="background2"/>
          </w:tcPr>
          <w:p w:rsidR="00260378" w:rsidRPr="00CC3AE0" w:rsidRDefault="00260378" w:rsidP="005E63B5">
            <w:pPr>
              <w:widowControl w:val="0"/>
              <w:numPr>
                <w:ilvl w:val="0"/>
                <w:numId w:val="7"/>
              </w:num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 СИСТЕМЫ ЛИНЕЙНЫХ УРАВНЕНИЙ</w:t>
            </w:r>
          </w:p>
        </w:tc>
        <w:tc>
          <w:tcPr>
            <w:tcW w:w="371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36" w:type="pct"/>
            <w:shd w:val="clear" w:color="auto" w:fill="EEECE1" w:themeFill="background2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120.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двух линейных уравнений с двумя переменными; решение графическим способом.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4.5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121.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двух линейных уравнений с двумя переменными; решение подстановкой.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4.5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122.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двух линейных уравнений с двумя переменными; решение алгебраическим сложением.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7.5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123.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Интерпретация графиков функции для решения уравнений и систем.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11.5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124.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Использование графиков функций для уравнений и систем.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11.5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125.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Решение  текстовых задач алгебраическим способом с помощью составления системы уравнений с двумя переменными.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14.5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126.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с несколькими переменными.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16.5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127.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Примеры решения не линейных систем. </w:t>
            </w:r>
            <w:r w:rsidRPr="00CC3AE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Примеры решения уравнений в целых числах.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18.5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128.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материала по теме: «системы линейных уравнений»</w:t>
            </w:r>
          </w:p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18.5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129.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9 по теме: «Системы линейных уравнений»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21.5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23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936" w:type="pct"/>
            <w:shd w:val="clear" w:color="auto" w:fill="EEECE1" w:themeFill="background2"/>
          </w:tcPr>
          <w:p w:rsidR="00260378" w:rsidRPr="00CC3AE0" w:rsidRDefault="00260378" w:rsidP="00CC3A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371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36" w:type="pct"/>
            <w:shd w:val="clear" w:color="auto" w:fill="EEECE1" w:themeFill="background2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  <w:shd w:val="clear" w:color="auto" w:fill="EEECE1" w:themeFill="background2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130.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 № 9. Повторение темы: « Выражения, тождества, уравнения»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23.5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131.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Повторение: по теме: «Функции»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260378" w:rsidRPr="00CC3AE0" w:rsidRDefault="00260378" w:rsidP="00CC3A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3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25.5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132.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 контрольная работа № 10 по курсу алгебры 7 класса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25.5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133.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теме: «</w:t>
            </w: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Многочлены».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28.5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134.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теме: «</w:t>
            </w: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сокращенного умножения».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30.5</w:t>
            </w: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135.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теме: «Системы линейных уравнений»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136.</w:t>
            </w: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C3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теме: «</w:t>
            </w:r>
            <w:r w:rsidRPr="00CC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натуральным показателем»</w:t>
            </w: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3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60378" w:rsidRPr="00CC3AE0" w:rsidTr="00260378">
        <w:trPr>
          <w:jc w:val="center"/>
        </w:trPr>
        <w:tc>
          <w:tcPr>
            <w:tcW w:w="30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23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936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260378" w:rsidRPr="00CC3AE0" w:rsidRDefault="00260378" w:rsidP="00CC3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36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32" w:type="pct"/>
            <w:shd w:val="clear" w:color="auto" w:fill="auto"/>
          </w:tcPr>
          <w:p w:rsidR="00260378" w:rsidRPr="00CC3AE0" w:rsidRDefault="00260378" w:rsidP="00CC3AE0">
            <w:pPr>
              <w:suppressAutoHyphens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016E15" w:rsidRPr="00D6787B" w:rsidRDefault="00016E15" w:rsidP="0067331E">
      <w:pPr>
        <w:shd w:val="clear" w:color="auto" w:fill="FFFFFF"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  <w:sectPr w:rsidR="00016E15" w:rsidRPr="00D6787B" w:rsidSect="004300E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7331E" w:rsidRPr="00D6787B" w:rsidRDefault="00032323" w:rsidP="0003232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  <w:lastRenderedPageBreak/>
        <w:t>Учебно-методическое обеспечение</w:t>
      </w:r>
    </w:p>
    <w:p w:rsidR="0067331E" w:rsidRPr="00D6787B" w:rsidRDefault="00C20A7B" w:rsidP="0067331E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Оснащение процесса обучения математике обеспечивается библиотечным фондом, печатными пособиями, а также информационно-коммуникативными средствами, экранно-звуковыми пособиями, техническими средствами обучения, учебно-практическим и учебно-лабораторным оборудованием</w:t>
      </w:r>
      <w:r w:rsidR="00032323" w:rsidRPr="00D6787B">
        <w:rPr>
          <w:rStyle w:val="ae"/>
          <w:rFonts w:ascii="Times New Roman" w:eastAsia="Times New Roman" w:hAnsi="Times New Roman" w:cs="Times New Roman"/>
          <w:color w:val="000000"/>
          <w:lang w:eastAsia="ru-RU"/>
        </w:rPr>
        <w:footnoteReference w:id="1"/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7331E" w:rsidRPr="00D6787B" w:rsidRDefault="00C20A7B" w:rsidP="0067331E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В библиотечный фонд входят Стандарт по математике, примерные программы, авторские программы, комплекты учебников, рекомендованных или допущенных Министерством образования и науки Российской Федерации. В состав библиотечного фонда входят рабочие тетради, дидактические материалы, сборники контрольных и самостоятельных работ, практикумы по решению задач, соответствующие используемым комплектам учебников; сборники заданий, обеспечивающих диагностику и контроль качества обучения в соответствии с требованиями к уровню подготовки выпускников, закрепленными в Стандарте по математике; учебная литература, необходимую для подготовки докладов, сообщений, рефератов, творческих работ.</w:t>
      </w:r>
    </w:p>
    <w:p w:rsidR="00032323" w:rsidRPr="00D6787B" w:rsidRDefault="00C20A7B" w:rsidP="00032323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В комплект печатных пособий включены таблицы по математике, в которых представлены правила действий с числами, таблицы метрических мер, основные сведения о плоских и пространственных геометрических фигурах, основные математические формулы, соотношения, законы, графики функций.</w:t>
      </w:r>
    </w:p>
    <w:p w:rsidR="00032323" w:rsidRPr="00D6787B" w:rsidRDefault="00C20A7B" w:rsidP="00032323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Информационные средства обучения - мультимедийные обучающие программы и электронные учебные издания, ориентированные на систему дистанционного обучения либо имеющие проблемно-тематический характер и обеспечивающие дополнительные условия для изучения отдельных тем и разделов Стандарта. Эти пособия предоставляют техническую возможность построения системы текущего и итогового контроля уровня подготовки учащихся (в том числе в форме тестового контроля). Инструментальная среда предоставляет возможность построения и исследования геометрических чертежей, графиков функций, проведения числовых и вероятностно-статистических экспериментов.</w:t>
      </w:r>
    </w:p>
    <w:p w:rsidR="00C20A7B" w:rsidRPr="00D6787B" w:rsidRDefault="00C20A7B" w:rsidP="00032323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Минимальный набор учебного оборудования включает:</w:t>
      </w:r>
    </w:p>
    <w:p w:rsidR="00C20A7B" w:rsidRPr="00D6787B" w:rsidRDefault="00C20A7B" w:rsidP="00DB4000">
      <w:pPr>
        <w:shd w:val="clear" w:color="auto" w:fill="FFFFFF"/>
        <w:spacing w:after="0" w:line="240" w:lineRule="auto"/>
        <w:ind w:left="56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 Библиотечный фонд</w:t>
      </w:r>
    </w:p>
    <w:p w:rsidR="00C20A7B" w:rsidRPr="00D6787B" w:rsidRDefault="00C20A7B" w:rsidP="00DB4000">
      <w:pPr>
        <w:shd w:val="clear" w:color="auto" w:fill="FFFFFF"/>
        <w:spacing w:after="0" w:line="240" w:lineRule="auto"/>
        <w:ind w:left="56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• -нормативные документы: Примерная программа основного общего образования по математике, Планируемые результаты освоения программы основного общего образования по математике;</w:t>
      </w:r>
    </w:p>
    <w:p w:rsidR="00C20A7B" w:rsidRPr="00D6787B" w:rsidRDefault="00C20A7B" w:rsidP="00DB4000">
      <w:pPr>
        <w:shd w:val="clear" w:color="auto" w:fill="FFFFFF"/>
        <w:spacing w:after="0" w:line="240" w:lineRule="auto"/>
        <w:ind w:left="56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• -авторские программы по курсам математики;</w:t>
      </w:r>
    </w:p>
    <w:p w:rsidR="00C20A7B" w:rsidRPr="00D6787B" w:rsidRDefault="00C20A7B" w:rsidP="00DB4000">
      <w:pPr>
        <w:shd w:val="clear" w:color="auto" w:fill="FFFFFF"/>
        <w:spacing w:after="0" w:line="240" w:lineRule="auto"/>
        <w:ind w:left="56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• -учебники: по алгебре для 7-9 классов;</w:t>
      </w:r>
    </w:p>
    <w:p w:rsidR="00C20A7B" w:rsidRPr="00D6787B" w:rsidRDefault="00C20A7B" w:rsidP="00DB4000">
      <w:pPr>
        <w:shd w:val="clear" w:color="auto" w:fill="FFFFFF"/>
        <w:spacing w:after="0" w:line="240" w:lineRule="auto"/>
        <w:ind w:left="56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• -учебные пособия: рабочие тетради, дидактические материалы, сборники контрольных работ;</w:t>
      </w:r>
    </w:p>
    <w:p w:rsidR="00C20A7B" w:rsidRPr="00D6787B" w:rsidRDefault="00C20A7B" w:rsidP="00DB4000">
      <w:pPr>
        <w:shd w:val="clear" w:color="auto" w:fill="FFFFFF"/>
        <w:spacing w:after="0" w:line="240" w:lineRule="auto"/>
        <w:ind w:left="56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• -пособия для подготовки и/или проведения государственной аттестации по математике за курс основной школы;</w:t>
      </w:r>
    </w:p>
    <w:p w:rsidR="00C20A7B" w:rsidRPr="00D6787B" w:rsidRDefault="00C20A7B" w:rsidP="00DB4000">
      <w:pPr>
        <w:shd w:val="clear" w:color="auto" w:fill="FFFFFF"/>
        <w:spacing w:after="0" w:line="240" w:lineRule="auto"/>
        <w:ind w:left="56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• -учебные пособия по элективным курсам;</w:t>
      </w:r>
    </w:p>
    <w:p w:rsidR="00C20A7B" w:rsidRPr="00D6787B" w:rsidRDefault="00C20A7B" w:rsidP="00DB4000">
      <w:pPr>
        <w:shd w:val="clear" w:color="auto" w:fill="FFFFFF"/>
        <w:spacing w:after="0" w:line="240" w:lineRule="auto"/>
        <w:ind w:left="56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• -научная, научно-популярная, историческая литература;</w:t>
      </w:r>
    </w:p>
    <w:p w:rsidR="00C20A7B" w:rsidRPr="00D6787B" w:rsidRDefault="00C20A7B" w:rsidP="00DB4000">
      <w:pPr>
        <w:shd w:val="clear" w:color="auto" w:fill="FFFFFF"/>
        <w:spacing w:after="0" w:line="240" w:lineRule="auto"/>
        <w:ind w:left="56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• -справочные пособия (энциклопедии, словари, справочники по математике и т.п.);</w:t>
      </w:r>
    </w:p>
    <w:p w:rsidR="00C20A7B" w:rsidRPr="00D6787B" w:rsidRDefault="00C20A7B" w:rsidP="00DB4000">
      <w:pPr>
        <w:shd w:val="clear" w:color="auto" w:fill="FFFFFF"/>
        <w:spacing w:after="0" w:line="240" w:lineRule="auto"/>
        <w:ind w:left="56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• -методические пособия для учителя.</w:t>
      </w:r>
    </w:p>
    <w:p w:rsidR="00C20A7B" w:rsidRPr="00D6787B" w:rsidRDefault="00C20A7B" w:rsidP="00DB4000">
      <w:pPr>
        <w:shd w:val="clear" w:color="auto" w:fill="FFFFFF"/>
        <w:spacing w:after="0" w:line="240" w:lineRule="auto"/>
        <w:ind w:left="56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2.Печатные пособия</w:t>
      </w:r>
    </w:p>
    <w:p w:rsidR="00C20A7B" w:rsidRPr="00D6787B" w:rsidRDefault="00C20A7B" w:rsidP="00DB4000">
      <w:pPr>
        <w:shd w:val="clear" w:color="auto" w:fill="FFFFFF"/>
        <w:spacing w:after="0" w:line="240" w:lineRule="auto"/>
        <w:ind w:left="56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• -таблицы по алгебре для 7-9 классов;</w:t>
      </w:r>
    </w:p>
    <w:p w:rsidR="00C20A7B" w:rsidRPr="00D6787B" w:rsidRDefault="00C20A7B" w:rsidP="00DB4000">
      <w:pPr>
        <w:shd w:val="clear" w:color="auto" w:fill="FFFFFF"/>
        <w:spacing w:after="0" w:line="240" w:lineRule="auto"/>
        <w:ind w:left="56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• -портреты выдающихся деятелей математики.</w:t>
      </w:r>
    </w:p>
    <w:p w:rsidR="00C20A7B" w:rsidRPr="00D6787B" w:rsidRDefault="00C20A7B" w:rsidP="00DB4000">
      <w:pPr>
        <w:shd w:val="clear" w:color="auto" w:fill="FFFFFF"/>
        <w:spacing w:after="0" w:line="240" w:lineRule="auto"/>
        <w:ind w:left="56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3.Информационные средства</w:t>
      </w:r>
    </w:p>
    <w:p w:rsidR="00C20A7B" w:rsidRPr="00D6787B" w:rsidRDefault="00C20A7B" w:rsidP="00DB4000">
      <w:pPr>
        <w:shd w:val="clear" w:color="auto" w:fill="FFFFFF"/>
        <w:spacing w:after="0" w:line="240" w:lineRule="auto"/>
        <w:ind w:left="56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• -мультимедийные обучающие программы и электронные учебные издания по основным разделам курса математики;</w:t>
      </w:r>
    </w:p>
    <w:p w:rsidR="00C20A7B" w:rsidRPr="00D6787B" w:rsidRDefault="00C20A7B" w:rsidP="00DB4000">
      <w:pPr>
        <w:shd w:val="clear" w:color="auto" w:fill="FFFFFF"/>
        <w:spacing w:after="0" w:line="240" w:lineRule="auto"/>
        <w:ind w:left="56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4.Технические средства обучения</w:t>
      </w:r>
    </w:p>
    <w:p w:rsidR="00C20A7B" w:rsidRPr="00D6787B" w:rsidRDefault="00C20A7B" w:rsidP="00DB4000">
      <w:pPr>
        <w:shd w:val="clear" w:color="auto" w:fill="FFFFFF"/>
        <w:spacing w:after="0" w:line="240" w:lineRule="auto"/>
        <w:ind w:left="56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• -мультимедийный компьютер;</w:t>
      </w:r>
    </w:p>
    <w:p w:rsidR="00C20A7B" w:rsidRPr="00D6787B" w:rsidRDefault="00C20A7B" w:rsidP="00DB4000">
      <w:pPr>
        <w:shd w:val="clear" w:color="auto" w:fill="FFFFFF"/>
        <w:spacing w:after="0" w:line="240" w:lineRule="auto"/>
        <w:ind w:left="56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• -мультимедиапроектор;</w:t>
      </w:r>
    </w:p>
    <w:p w:rsidR="00C20A7B" w:rsidRPr="00D6787B" w:rsidRDefault="00C20A7B" w:rsidP="00DB4000">
      <w:pPr>
        <w:shd w:val="clear" w:color="auto" w:fill="FFFFFF"/>
        <w:spacing w:after="0" w:line="240" w:lineRule="auto"/>
        <w:ind w:left="56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• -экран (на штативе или навесной);</w:t>
      </w:r>
    </w:p>
    <w:p w:rsidR="00C20A7B" w:rsidRPr="00D6787B" w:rsidRDefault="00C20A7B" w:rsidP="00DB4000">
      <w:pPr>
        <w:shd w:val="clear" w:color="auto" w:fill="FFFFFF"/>
        <w:spacing w:after="0" w:line="240" w:lineRule="auto"/>
        <w:ind w:left="56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• -комплект чертёжных инструментов, комплекты планиметрических и стереометрических тел (демонстрационных и раздаточных),</w:t>
      </w:r>
    </w:p>
    <w:p w:rsidR="00C20A7B" w:rsidRPr="00D6787B" w:rsidRDefault="00C20A7B" w:rsidP="00DB4000">
      <w:pPr>
        <w:shd w:val="clear" w:color="auto" w:fill="FFFFFF"/>
        <w:spacing w:after="0" w:line="240" w:lineRule="auto"/>
        <w:ind w:left="56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• - комплекты для моделирования (цветная бумага, картон, калька, клей, ножницы, пластилин).</w:t>
      </w:r>
    </w:p>
    <w:p w:rsidR="00C20A7B" w:rsidRPr="00D6787B" w:rsidRDefault="00C20A7B" w:rsidP="00DB4000">
      <w:pPr>
        <w:shd w:val="clear" w:color="auto" w:fill="FFFFFF"/>
        <w:spacing w:after="0" w:line="240" w:lineRule="auto"/>
        <w:ind w:left="56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• Примерная программа основного общего образования по математике (Сборник нормативных документов. Математика / Программа подготовлена институтом стратегических исследований в образовании РАО. Научные руководители </w:t>
      </w:r>
      <w:r w:rsidR="004E3768" w:rsidRPr="00D6787B">
        <w:rPr>
          <w:rFonts w:ascii="Times New Roman" w:eastAsia="Times New Roman" w:hAnsi="Times New Roman" w:cs="Times New Roman"/>
          <w:color w:val="000000"/>
          <w:lang w:eastAsia="ru-RU"/>
        </w:rPr>
        <w:t>–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 xml:space="preserve"> член-корреспондент РАО А. М. Кондаков, академик РАО Л. П. Кезина, Составитель </w:t>
      </w:r>
      <w:r w:rsidR="004E3768" w:rsidRPr="00D6787B">
        <w:rPr>
          <w:rFonts w:ascii="Times New Roman" w:eastAsia="Times New Roman" w:hAnsi="Times New Roman" w:cs="Times New Roman"/>
          <w:color w:val="000000"/>
          <w:lang w:eastAsia="ru-RU"/>
        </w:rPr>
        <w:t>–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 xml:space="preserve"> Е. С. Савинов.) ;</w:t>
      </w:r>
    </w:p>
    <w:p w:rsidR="00C20A7B" w:rsidRPr="00D6787B" w:rsidRDefault="00C20A7B" w:rsidP="00DB4000">
      <w:pPr>
        <w:shd w:val="clear" w:color="auto" w:fill="FFFFFF"/>
        <w:spacing w:after="0" w:line="240" w:lineRule="auto"/>
        <w:ind w:left="56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•  Программы образовательных учреждений АЛГЕБРА 7-9 классы.Составитель: Бурмистрова Т.А. Москва «Просвещение» 2008г.</w:t>
      </w:r>
    </w:p>
    <w:p w:rsidR="00C20A7B" w:rsidRPr="00D6787B" w:rsidRDefault="00C20A7B" w:rsidP="00DB4000">
      <w:pPr>
        <w:shd w:val="clear" w:color="auto" w:fill="FFFFFF"/>
        <w:spacing w:after="0" w:line="240" w:lineRule="auto"/>
        <w:ind w:left="56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• Алгебра: учебник для 7 кл. общеобразоват. учреждений /под ред. С.А. Теляковского, -М.: Просвещение, 2010г</w:t>
      </w:r>
    </w:p>
    <w:p w:rsidR="00C20A7B" w:rsidRPr="00D6787B" w:rsidRDefault="00C20A7B" w:rsidP="00DB4000">
      <w:pPr>
        <w:shd w:val="clear" w:color="auto" w:fill="FFFFFF"/>
        <w:spacing w:after="0" w:line="240" w:lineRule="auto"/>
        <w:ind w:left="56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•   Контрольно- измерительные материалы: Алгебра 7 класс к учебнику Ю.Н.Макарычева и др. (м.: Просвещение)</w:t>
      </w:r>
    </w:p>
    <w:p w:rsidR="00C20A7B" w:rsidRPr="00D6787B" w:rsidRDefault="00C20A7B" w:rsidP="00DB4000">
      <w:pPr>
        <w:shd w:val="clear" w:color="auto" w:fill="FFFFFF"/>
        <w:spacing w:after="0" w:line="240" w:lineRule="auto"/>
        <w:ind w:left="56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Москва «ВАКО» 2011год. Составитель: Л.И.Мартышова.</w:t>
      </w:r>
    </w:p>
    <w:p w:rsidR="00C20A7B" w:rsidRPr="00D6787B" w:rsidRDefault="00C20A7B" w:rsidP="00DB4000">
      <w:pPr>
        <w:shd w:val="clear" w:color="auto" w:fill="FFFFFF"/>
        <w:spacing w:after="0" w:line="240" w:lineRule="auto"/>
        <w:ind w:left="56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• Звавич Л.И., Кузнецова Л.В. Суворова С.Б. Дидактические материалы по алгебре для 7 класса. – М.: Просвещение, 2008</w:t>
      </w:r>
    </w:p>
    <w:p w:rsidR="00C20A7B" w:rsidRPr="00D6787B" w:rsidRDefault="00C20A7B" w:rsidP="00DB4000">
      <w:pPr>
        <w:shd w:val="clear" w:color="auto" w:fill="FFFFFF"/>
        <w:spacing w:after="0" w:line="240" w:lineRule="auto"/>
        <w:ind w:left="56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• Зив.Б.Г., Мейлер В.М. . Дидактические материалы по геометрии для 7 класса. – М.: Просвещение, 2009</w:t>
      </w:r>
    </w:p>
    <w:p w:rsidR="00C20A7B" w:rsidRPr="00D6787B" w:rsidRDefault="00C20A7B" w:rsidP="00DB4000">
      <w:pPr>
        <w:shd w:val="clear" w:color="auto" w:fill="FFFFFF"/>
        <w:spacing w:after="0" w:line="240" w:lineRule="auto"/>
        <w:ind w:left="56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• Элементы статистики и теории вероятностей. Алгебра 7-9 классы. Москва «Просвещение» 2008</w:t>
      </w:r>
    </w:p>
    <w:p w:rsidR="00DA4BDB" w:rsidRPr="00D6787B" w:rsidRDefault="00DA4BDB" w:rsidP="0067331E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</w:pPr>
      <w:r w:rsidRPr="00D6787B">
        <w:rPr>
          <w:rFonts w:ascii="Times New Roman" w:eastAsia="Times New Roman" w:hAnsi="Times New Roman" w:cs="Times New Roman"/>
          <w:b/>
          <w:bCs/>
          <w:color w:val="000000"/>
          <w:kern w:val="36"/>
          <w:lang w:eastAsia="ru-RU"/>
        </w:rPr>
        <w:t>Планируемые результаты изучения учебного предмета, курса</w:t>
      </w:r>
    </w:p>
    <w:p w:rsidR="00DA4BDB" w:rsidRPr="00D6787B" w:rsidRDefault="00DA4BDB" w:rsidP="0067331E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В ходе изучения алгебры в 7 классе учащиеся должны </w:t>
      </w:r>
      <w:r w:rsidRPr="00D678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овладевать</w:t>
      </w: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 умениями обще учебного характера, разнообразными способами деятельности, </w:t>
      </w:r>
      <w:r w:rsidRPr="00D6787B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приобретать опыт:</w:t>
      </w:r>
    </w:p>
    <w:p w:rsidR="00DA4BDB" w:rsidRPr="00D6787B" w:rsidRDefault="00DA4BDB" w:rsidP="005E63B5">
      <w:pPr>
        <w:numPr>
          <w:ilvl w:val="0"/>
          <w:numId w:val="4"/>
        </w:numPr>
        <w:shd w:val="clear" w:color="auto" w:fill="FFFFFF"/>
        <w:spacing w:after="0" w:line="240" w:lineRule="auto"/>
        <w:ind w:right="58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планирования и осуществления алгоритмической деятельности, выполнения заданных и конструирования новых алгоритмов;</w:t>
      </w:r>
    </w:p>
    <w:p w:rsidR="00DA4BDB" w:rsidRPr="00D6787B" w:rsidRDefault="00DA4BDB" w:rsidP="005E63B5">
      <w:pPr>
        <w:numPr>
          <w:ilvl w:val="0"/>
          <w:numId w:val="4"/>
        </w:numPr>
        <w:shd w:val="clear" w:color="auto" w:fill="FFFFFF"/>
        <w:spacing w:after="0" w:line="240" w:lineRule="auto"/>
        <w:ind w:righ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DA4BDB" w:rsidRPr="00D6787B" w:rsidRDefault="00DA4BDB" w:rsidP="005E63B5">
      <w:pPr>
        <w:numPr>
          <w:ilvl w:val="0"/>
          <w:numId w:val="4"/>
        </w:numPr>
        <w:shd w:val="clear" w:color="auto" w:fill="FFFFFF"/>
        <w:spacing w:after="0" w:line="240" w:lineRule="auto"/>
        <w:ind w:right="115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исследовательской деятельности, развития идей, проведения экспериментов, обобщения, постановки и формулирования новых задач;</w:t>
      </w:r>
    </w:p>
    <w:p w:rsidR="00DA4BDB" w:rsidRPr="00D6787B" w:rsidRDefault="00DA4BDB" w:rsidP="005E63B5">
      <w:pPr>
        <w:numPr>
          <w:ilvl w:val="0"/>
          <w:numId w:val="4"/>
        </w:numPr>
        <w:shd w:val="clear" w:color="auto" w:fill="FFFFFF"/>
        <w:spacing w:after="0" w:line="240" w:lineRule="auto"/>
        <w:ind w:right="58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:rsidR="00DA4BDB" w:rsidRPr="00D6787B" w:rsidRDefault="00DA4BDB" w:rsidP="005E63B5">
      <w:pPr>
        <w:numPr>
          <w:ilvl w:val="0"/>
          <w:numId w:val="4"/>
        </w:numPr>
        <w:shd w:val="clear" w:color="auto" w:fill="FFFFFF"/>
        <w:spacing w:after="0" w:line="240" w:lineRule="auto"/>
        <w:ind w:right="20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проведения доказательных рассуждений, аргументации, выдвижения гипотез и их обоснования;</w:t>
      </w:r>
    </w:p>
    <w:p w:rsidR="00DA4BDB" w:rsidRPr="00D6787B" w:rsidRDefault="00DA4BDB" w:rsidP="005E63B5">
      <w:pPr>
        <w:numPr>
          <w:ilvl w:val="0"/>
          <w:numId w:val="4"/>
        </w:numPr>
        <w:shd w:val="clear" w:color="auto" w:fill="FFFFFF"/>
        <w:spacing w:after="0" w:line="240" w:lineRule="auto"/>
        <w:ind w:right="115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</w:t>
      </w:r>
    </w:p>
    <w:p w:rsidR="00DA4BDB" w:rsidRPr="00D6787B" w:rsidRDefault="00DA4BDB" w:rsidP="005E63B5">
      <w:pPr>
        <w:numPr>
          <w:ilvl w:val="0"/>
          <w:numId w:val="4"/>
        </w:numPr>
        <w:shd w:val="clear" w:color="auto" w:fill="FFFFFF"/>
        <w:spacing w:after="0" w:line="240" w:lineRule="auto"/>
        <w:ind w:right="115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</w:t>
      </w:r>
    </w:p>
    <w:p w:rsidR="00DA4BDB" w:rsidRPr="00D6787B" w:rsidRDefault="00DA4BDB" w:rsidP="00DB4000">
      <w:pPr>
        <w:shd w:val="clear" w:color="auto" w:fill="FFFFFF"/>
        <w:spacing w:after="0" w:line="240" w:lineRule="auto"/>
        <w:ind w:left="43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Выпускник научится:</w:t>
      </w:r>
    </w:p>
    <w:p w:rsidR="00DA4BDB" w:rsidRPr="00D6787B" w:rsidRDefault="00DA4BDB" w:rsidP="005E63B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оперировать понятиями «тождество», «тождественное преобразование», решать задачи, содержащие буквенные данные; работать с формулами;</w:t>
      </w:r>
    </w:p>
    <w:p w:rsidR="00DA4BDB" w:rsidRPr="00D6787B" w:rsidRDefault="00DA4BDB" w:rsidP="005E63B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выполнять преобразования выражений, содержащих степени с целыми показателями и квадратные корни;</w:t>
      </w:r>
    </w:p>
    <w:p w:rsidR="00DA4BDB" w:rsidRPr="00D6787B" w:rsidRDefault="00DA4BDB" w:rsidP="005E63B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DA4BDB" w:rsidRPr="00D6787B" w:rsidRDefault="00DA4BDB" w:rsidP="005E63B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выполнять разложение многочленов на множители.</w:t>
      </w:r>
    </w:p>
    <w:p w:rsidR="00DA4BDB" w:rsidRPr="00D6787B" w:rsidRDefault="00DA4BDB" w:rsidP="005E63B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понимать и использовать функциональные понятия и язык (термины, символические обозначения);</w:t>
      </w:r>
    </w:p>
    <w:p w:rsidR="00DA4BDB" w:rsidRPr="00D6787B" w:rsidRDefault="00DA4BDB" w:rsidP="005E63B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строить графики элементарных функций; исследовать свойства числовых функций на основе изучения поведения их графиков;</w:t>
      </w:r>
    </w:p>
    <w:p w:rsidR="00DA4BDB" w:rsidRPr="00D6787B" w:rsidRDefault="00DA4BDB" w:rsidP="005E63B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</w:r>
    </w:p>
    <w:p w:rsidR="00DA4BDB" w:rsidRPr="00D6787B" w:rsidRDefault="00DA4BDB" w:rsidP="005E63B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решать основные виды рациональных уравнений с одной переменной, системы двух уравнений с двумя переменными;</w:t>
      </w:r>
    </w:p>
    <w:p w:rsidR="00DA4BDB" w:rsidRPr="00D6787B" w:rsidRDefault="00DA4BDB" w:rsidP="005E63B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DA4BDB" w:rsidRPr="00D6787B" w:rsidRDefault="00DA4BDB" w:rsidP="005E63B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DA4BDB" w:rsidRPr="00D6787B" w:rsidRDefault="00DA4BDB" w:rsidP="00DB4000">
      <w:pPr>
        <w:shd w:val="clear" w:color="auto" w:fill="FFFFFF"/>
        <w:spacing w:after="0" w:line="240" w:lineRule="auto"/>
        <w:ind w:left="432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Выпускник получит возможность:</w:t>
      </w:r>
    </w:p>
    <w:p w:rsidR="00DA4BDB" w:rsidRPr="00D6787B" w:rsidRDefault="00DA4BDB" w:rsidP="005E63B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развить 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DA4BDB" w:rsidRPr="00D6787B" w:rsidRDefault="00DA4BDB" w:rsidP="005E63B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</w:t>
      </w:r>
    </w:p>
    <w:p w:rsidR="00DA4BDB" w:rsidRPr="00D6787B" w:rsidRDefault="00DA4BDB" w:rsidP="005E63B5">
      <w:pPr>
        <w:numPr>
          <w:ilvl w:val="0"/>
          <w:numId w:val="6"/>
        </w:numPr>
        <w:shd w:val="clear" w:color="auto" w:fill="FFFFFF"/>
        <w:spacing w:after="0" w:line="240" w:lineRule="auto"/>
        <w:ind w:right="14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DA4BDB" w:rsidRPr="00D6787B" w:rsidRDefault="00DA4BDB" w:rsidP="005E63B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DA4BDB" w:rsidRPr="00D6787B" w:rsidRDefault="00DA4BDB" w:rsidP="005E63B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DA4BDB" w:rsidRPr="00D6787B" w:rsidRDefault="00DA4BDB" w:rsidP="005E63B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развить логическое мышление и речь – умения логически обосновывать суждения, проводить несложные систематизации, приводить примеры и контр 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DA4BDB" w:rsidRPr="00D6787B" w:rsidRDefault="00DA4BDB" w:rsidP="005E63B5">
      <w:pPr>
        <w:numPr>
          <w:ilvl w:val="0"/>
          <w:numId w:val="6"/>
        </w:numPr>
        <w:shd w:val="clear" w:color="auto" w:fill="FFFFFF"/>
        <w:spacing w:after="0" w:line="240" w:lineRule="auto"/>
        <w:ind w:right="14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DA4BDB" w:rsidRPr="00D6787B" w:rsidRDefault="00DA4BDB" w:rsidP="005E63B5">
      <w:pPr>
        <w:numPr>
          <w:ilvl w:val="0"/>
          <w:numId w:val="6"/>
        </w:numPr>
        <w:shd w:val="clear" w:color="auto" w:fill="FFFFFF"/>
        <w:spacing w:after="0" w:line="240" w:lineRule="auto"/>
        <w:ind w:right="14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выполнять многошаговые преобразования рациональных выражений, применяя широкий набор способов и приёмов;</w:t>
      </w:r>
    </w:p>
    <w:p w:rsidR="00DA4BDB" w:rsidRPr="00D6787B" w:rsidRDefault="00DA4BDB" w:rsidP="005E63B5">
      <w:pPr>
        <w:numPr>
          <w:ilvl w:val="0"/>
          <w:numId w:val="6"/>
        </w:numPr>
        <w:shd w:val="clear" w:color="auto" w:fill="FFFFFF"/>
        <w:spacing w:after="0" w:line="240" w:lineRule="auto"/>
        <w:ind w:right="14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применять тождественные преобразования для решения задач из различных разделов курса (например, для нахождения наибольшего/наименьшего значения выражения).</w:t>
      </w:r>
    </w:p>
    <w:p w:rsidR="00DA4BDB" w:rsidRPr="00D6787B" w:rsidRDefault="00DA4BDB" w:rsidP="005E63B5">
      <w:pPr>
        <w:numPr>
          <w:ilvl w:val="0"/>
          <w:numId w:val="6"/>
        </w:numPr>
        <w:shd w:val="clear" w:color="auto" w:fill="FFFFFF"/>
        <w:spacing w:after="0" w:line="240" w:lineRule="auto"/>
        <w:ind w:right="14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с «выколотыми» точками и т. п.);</w:t>
      </w:r>
    </w:p>
    <w:p w:rsidR="00DA4BDB" w:rsidRPr="00D6787B" w:rsidRDefault="00DA4BDB" w:rsidP="005E63B5">
      <w:pPr>
        <w:numPr>
          <w:ilvl w:val="0"/>
          <w:numId w:val="6"/>
        </w:numPr>
        <w:shd w:val="clear" w:color="auto" w:fill="FFFFFF"/>
        <w:spacing w:after="0" w:line="240" w:lineRule="auto"/>
        <w:ind w:right="14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использовать функциональные представления и свойства функций для решения математических задач из различных разделов курса.</w:t>
      </w:r>
    </w:p>
    <w:p w:rsidR="00DA4BDB" w:rsidRPr="00D6787B" w:rsidRDefault="00DA4BDB" w:rsidP="005E63B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овладеть специальными приёмами решения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DA4BDB" w:rsidRPr="00D6787B" w:rsidRDefault="00DA4BDB" w:rsidP="005E63B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6787B">
        <w:rPr>
          <w:rFonts w:ascii="Times New Roman" w:eastAsia="Times New Roman" w:hAnsi="Times New Roman" w:cs="Times New Roman"/>
          <w:color w:val="000000"/>
          <w:lang w:eastAsia="ru-RU"/>
        </w:rPr>
        <w:t>применять графические представления для исследования систем уравнений, содержащих буквенные коэффициенты</w:t>
      </w:r>
      <w:r w:rsidRPr="00D6787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</w:t>
      </w:r>
    </w:p>
    <w:p w:rsidR="0067331E" w:rsidRPr="00D6787B" w:rsidRDefault="0067331E" w:rsidP="006733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ectPr w:rsidR="0067331E" w:rsidRPr="00D6787B" w:rsidSect="0067331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55DDE" w:rsidRPr="00D6787B" w:rsidRDefault="00555DDE" w:rsidP="004E376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D6787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lastRenderedPageBreak/>
        <w:t>Контрольные работы алгебра 7 класс</w:t>
      </w:r>
    </w:p>
    <w:p w:rsidR="00555DDE" w:rsidRPr="00D6787B" w:rsidRDefault="00555DDE" w:rsidP="00555DD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80"/>
        <w:gridCol w:w="7280"/>
      </w:tblGrid>
      <w:tr w:rsidR="00555DDE" w:rsidRPr="00D6787B" w:rsidTr="003235AE">
        <w:trPr>
          <w:trHeight w:val="140"/>
        </w:trPr>
        <w:tc>
          <w:tcPr>
            <w:tcW w:w="5000" w:type="pct"/>
            <w:gridSpan w:val="2"/>
            <w:shd w:val="clear" w:color="auto" w:fill="auto"/>
          </w:tcPr>
          <w:p w:rsidR="00555DDE" w:rsidRPr="00D6787B" w:rsidRDefault="00555DDE" w:rsidP="00555DDE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№ 1</w:t>
            </w:r>
          </w:p>
        </w:tc>
      </w:tr>
      <w:tr w:rsidR="00555DDE" w:rsidRPr="00D6787B" w:rsidTr="003235AE">
        <w:trPr>
          <w:trHeight w:val="724"/>
        </w:trPr>
        <w:tc>
          <w:tcPr>
            <w:tcW w:w="2500" w:type="pct"/>
            <w:shd w:val="clear" w:color="auto" w:fill="auto"/>
          </w:tcPr>
          <w:p w:rsidR="00555DDE" w:rsidRPr="00D6787B" w:rsidRDefault="00555DDE" w:rsidP="00555DDE">
            <w:pPr>
              <w:spacing w:after="0" w:line="240" w:lineRule="auto"/>
              <w:ind w:right="3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 вариант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1). Найдите значение выражения: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position w:val="-24"/>
                <w:sz w:val="24"/>
                <w:szCs w:val="24"/>
                <w:lang w:eastAsia="ru-RU"/>
              </w:rPr>
              <w:object w:dxaOrig="20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.6pt;height:30.6pt" o:ole="">
                  <v:imagedata r:id="rId10" o:title=""/>
                </v:shape>
                <o:OLEObject Type="Embed" ProgID="Equation.3" ShapeID="_x0000_i1025" DrawAspect="Content" ObjectID="_1666812568" r:id="rId11"/>
              </w:objec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2). Вычислите значения выражений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 – 3в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2а – в  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 = 9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в = – 5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сравнить их.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3). Петя купил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5 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тетрадей по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рублей  и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3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альбома по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в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рублей. Составьте выражение для стоимости покупки. Найдите стоимость покупки при 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 = 10,3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в = 16,8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4). Укажите допустимые значения переменных в выражении </w:t>
            </w:r>
            <w:r w:rsidRPr="00D6787B">
              <w:rPr>
                <w:rFonts w:ascii="Times New Roman" w:eastAsia="Calibri" w:hAnsi="Times New Roman" w:cs="Times New Roman"/>
                <w:color w:val="000000"/>
                <w:position w:val="-24"/>
                <w:sz w:val="24"/>
                <w:szCs w:val="24"/>
                <w:lang w:eastAsia="ru-RU"/>
              </w:rPr>
              <w:object w:dxaOrig="820" w:dyaOrig="620">
                <v:shape id="_x0000_i1026" type="#_x0000_t75" style="width:41.4pt;height:30.6pt" o:ole="">
                  <v:imagedata r:id="rId12" o:title=""/>
                </v:shape>
                <o:OLEObject Type="Embed" ProgID="Equation.3" ShapeID="_x0000_i1026" DrawAspect="Content" ObjectID="_1666812569" r:id="rId13"/>
              </w:objec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найдите его значение при     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 = 1,7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в =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position w:val="-24"/>
                <w:sz w:val="24"/>
                <w:szCs w:val="24"/>
                <w:lang w:eastAsia="ru-RU"/>
              </w:rPr>
              <w:object w:dxaOrig="540" w:dyaOrig="620">
                <v:shape id="_x0000_i1027" type="#_x0000_t75" style="width:27pt;height:30.6pt" o:ole="">
                  <v:imagedata r:id="rId14" o:title=""/>
                </v:shape>
                <o:OLEObject Type="Embed" ProgID="Equation.3" ShapeID="_x0000_i1027" DrawAspect="Content" ObjectID="_1666812570" r:id="rId15"/>
              </w:objec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5). Определить знак выражения: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13х + 17 – ( 18х + 14 ) + ( 5х – 2 ).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6). Докажите, что сумма трех последовательных натуральных чисел делится на три.</w:t>
            </w:r>
          </w:p>
        </w:tc>
        <w:tc>
          <w:tcPr>
            <w:tcW w:w="2500" w:type="pct"/>
            <w:shd w:val="clear" w:color="auto" w:fill="auto"/>
          </w:tcPr>
          <w:p w:rsidR="00555DDE" w:rsidRPr="00D6787B" w:rsidRDefault="00555DDE" w:rsidP="00555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 вариант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1). Найдите значение выражения: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position w:val="-24"/>
                <w:sz w:val="24"/>
                <w:szCs w:val="24"/>
                <w:lang w:eastAsia="ru-RU"/>
              </w:rPr>
              <w:object w:dxaOrig="1980" w:dyaOrig="620">
                <v:shape id="_x0000_i1028" type="#_x0000_t75" style="width:99pt;height:30.6pt" o:ole="">
                  <v:imagedata r:id="rId16" o:title=""/>
                </v:shape>
                <o:OLEObject Type="Embed" ProgID="Equation.3" ShapeID="_x0000_i1028" DrawAspect="Content" ObjectID="_1666812571" r:id="rId17"/>
              </w:objec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2). Вычислите значения выражений 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 – 3в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3а – в  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 = 8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в = – 3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сравнить их.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3). Оля купила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6 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тетрадей по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рублей  и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4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альбома по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в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рублей. Составьте выражение для стоимости покупки. Найдите стоимость покупки при 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 = 9,8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в = 14,4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4). Укажите допустимые значения переменных в выражении </w:t>
            </w:r>
            <w:r w:rsidRPr="00D6787B">
              <w:rPr>
                <w:rFonts w:ascii="Times New Roman" w:eastAsia="Calibri" w:hAnsi="Times New Roman" w:cs="Times New Roman"/>
                <w:color w:val="000000"/>
                <w:position w:val="-24"/>
                <w:sz w:val="24"/>
                <w:szCs w:val="24"/>
                <w:lang w:eastAsia="ru-RU"/>
              </w:rPr>
              <w:object w:dxaOrig="820" w:dyaOrig="620">
                <v:shape id="_x0000_i1029" type="#_x0000_t75" style="width:41.4pt;height:30.6pt" o:ole="">
                  <v:imagedata r:id="rId18" o:title=""/>
                </v:shape>
                <o:OLEObject Type="Embed" ProgID="Equation.3" ShapeID="_x0000_i1029" DrawAspect="Content" ObjectID="_1666812572" r:id="rId19"/>
              </w:objec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найдите его значение при     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 = 1,2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в =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position w:val="-24"/>
                <w:sz w:val="24"/>
                <w:szCs w:val="24"/>
                <w:lang w:eastAsia="ru-RU"/>
              </w:rPr>
              <w:object w:dxaOrig="420" w:dyaOrig="620">
                <v:shape id="_x0000_i1030" type="#_x0000_t75" style="width:21pt;height:30.6pt" o:ole="">
                  <v:imagedata r:id="rId20" o:title=""/>
                </v:shape>
                <o:OLEObject Type="Embed" ProgID="Equation.3" ShapeID="_x0000_i1030" DrawAspect="Content" ObjectID="_1666812573" r:id="rId21"/>
              </w:objec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5). Определить знак выражения: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19х + 22 – ( 14х + 15 ) + ( 5х – 8 ).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6). Докажите, что сумма трех последовательных натуральных нечетных чисел делится на три.</w:t>
            </w:r>
          </w:p>
        </w:tc>
      </w:tr>
      <w:tr w:rsidR="00555DDE" w:rsidRPr="00D6787B" w:rsidTr="003235AE">
        <w:trPr>
          <w:trHeight w:val="201"/>
        </w:trPr>
        <w:tc>
          <w:tcPr>
            <w:tcW w:w="5000" w:type="pct"/>
            <w:gridSpan w:val="2"/>
            <w:shd w:val="clear" w:color="auto" w:fill="auto"/>
          </w:tcPr>
          <w:p w:rsidR="00555DDE" w:rsidRPr="00D6787B" w:rsidRDefault="00555DDE" w:rsidP="00555DDE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№ 2</w:t>
            </w:r>
          </w:p>
        </w:tc>
      </w:tr>
      <w:tr w:rsidR="00555DDE" w:rsidRPr="00D6787B" w:rsidTr="003235AE">
        <w:trPr>
          <w:trHeight w:val="724"/>
        </w:trPr>
        <w:tc>
          <w:tcPr>
            <w:tcW w:w="2500" w:type="pct"/>
            <w:shd w:val="clear" w:color="auto" w:fill="auto"/>
          </w:tcPr>
          <w:p w:rsidR="00555DDE" w:rsidRPr="00D6787B" w:rsidRDefault="00555DDE" w:rsidP="00555DDE">
            <w:pPr>
              <w:spacing w:after="0" w:line="240" w:lineRule="auto"/>
              <w:ind w:right="3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 вариант</w:t>
            </w:r>
          </w:p>
          <w:p w:rsidR="00555DDE" w:rsidRPr="00D6787B" w:rsidRDefault="00555DDE" w:rsidP="00555DDE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1). Решите уравнение:</w:t>
            </w:r>
          </w:p>
          <w:p w:rsidR="00555DDE" w:rsidRPr="00D6787B" w:rsidRDefault="00555DDE" w:rsidP="00555DDE">
            <w:pPr>
              <w:spacing w:after="0" w:line="240" w:lineRule="auto"/>
              <w:ind w:right="3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position w:val="-112"/>
                <w:sz w:val="24"/>
                <w:szCs w:val="24"/>
                <w:lang w:eastAsia="ru-RU"/>
              </w:rPr>
              <w:object w:dxaOrig="2640" w:dyaOrig="2360">
                <v:shape id="_x0000_i1031" type="#_x0000_t75" style="width:132pt;height:118.2pt" o:ole="">
                  <v:imagedata r:id="rId22" o:title=""/>
                </v:shape>
                <o:OLEObject Type="Embed" ProgID="Equation.3" ShapeID="_x0000_i1031" DrawAspect="Content" ObjectID="_1666812574" r:id="rId23"/>
              </w:objec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2). При каком значении переменной разность выражений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6х – 7 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2х + 3 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равна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2). Таня в школу сначала едет на автобусе, а потом идет пешком. Вся дорога у неё занимает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26 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минут. Идет она на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6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минут дольше, чем едет на автобусе. Сколько минут она едет на автобусе?</w:t>
            </w:r>
          </w:p>
          <w:p w:rsidR="00555DDE" w:rsidRPr="00D6787B" w:rsidRDefault="00555DDE" w:rsidP="00555DDE">
            <w:pPr>
              <w:spacing w:after="0" w:line="240" w:lineRule="auto"/>
              <w:ind w:right="-54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3). Решите  уравнение   </w:t>
            </w:r>
            <w:r w:rsidRPr="00D6787B">
              <w:rPr>
                <w:rFonts w:ascii="Times New Roman" w:eastAsia="Calibri" w:hAnsi="Times New Roman" w:cs="Times New Roman"/>
                <w:color w:val="000000"/>
                <w:position w:val="-24"/>
                <w:sz w:val="24"/>
                <w:szCs w:val="24"/>
                <w:lang w:eastAsia="ru-RU"/>
              </w:rPr>
              <w:object w:dxaOrig="2220" w:dyaOrig="620">
                <v:shape id="_x0000_i1032" type="#_x0000_t75" style="width:111.6pt;height:30.6pt" o:ole="">
                  <v:imagedata r:id="rId24" o:title=""/>
                </v:shape>
                <o:OLEObject Type="Embed" ProgID="Equation.3" ShapeID="_x0000_i1032" DrawAspect="Content" ObjectID="_1666812575" r:id="rId25"/>
              </w:objec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4). В первом сарае сена в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3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раза больше, чем во втором. После того, как из первого сарая увезли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20 т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сена, а во второй привезли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10 т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, в обоих сараях сена стало поровну. Сколько всего тонн сена было в двух сараях первоначально?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shd w:val="clear" w:color="auto" w:fill="auto"/>
          </w:tcPr>
          <w:p w:rsidR="00555DDE" w:rsidRPr="00D6787B" w:rsidRDefault="00555DDE" w:rsidP="00555DDE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вариант</w:t>
            </w:r>
          </w:p>
          <w:p w:rsidR="00555DDE" w:rsidRPr="00D6787B" w:rsidRDefault="00555DDE" w:rsidP="00555DDE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1). Решите уравнение:</w:t>
            </w:r>
          </w:p>
          <w:p w:rsidR="00555DDE" w:rsidRPr="00D6787B" w:rsidRDefault="00DD5D4A" w:rsidP="00555DDE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position w:val="-112"/>
                <w:sz w:val="24"/>
                <w:szCs w:val="24"/>
                <w:lang w:eastAsia="ru-RU"/>
              </w:rPr>
              <w:object w:dxaOrig="2520" w:dyaOrig="2360">
                <v:shape id="_x0000_i1033" type="#_x0000_t75" style="width:125.4pt;height:118.2pt" o:ole="">
                  <v:imagedata r:id="rId26" o:title=""/>
                </v:shape>
                <o:OLEObject Type="Embed" ProgID="Equation.3" ShapeID="_x0000_i1033" DrawAspect="Content" ObjectID="_1666812576" r:id="rId27"/>
              </w:objec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2). При каком значении переменной разность выражений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8х – 3 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3х + 4 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равна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5 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2). Часть пути в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600 км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турист пролетел на самолете, а часть проехал на автобусе. На самолете он проделал путь, в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9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 больший, чем на автобусе. Сколько километров турист проехал на автобусе?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3). Решите уравнение   </w:t>
            </w:r>
            <w:r w:rsidRPr="00D6787B">
              <w:rPr>
                <w:rFonts w:ascii="Times New Roman" w:eastAsia="Calibri" w:hAnsi="Times New Roman" w:cs="Times New Roman"/>
                <w:color w:val="000000"/>
                <w:position w:val="-24"/>
                <w:sz w:val="24"/>
                <w:szCs w:val="24"/>
                <w:lang w:eastAsia="ru-RU"/>
              </w:rPr>
              <w:object w:dxaOrig="2380" w:dyaOrig="620">
                <v:shape id="_x0000_i1034" type="#_x0000_t75" style="width:119.4pt;height:30.6pt" o:ole="">
                  <v:imagedata r:id="rId28" o:title=""/>
                </v:shape>
                <o:OLEObject Type="Embed" ProgID="Equation.3" ShapeID="_x0000_i1034" DrawAspect="Content" ObjectID="_1666812577" r:id="rId29"/>
              </w:objec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4). На одном участке было в 5 раз больше саженцев смородины, чем на другом. После того, как с первого участка увезли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50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саженцев, а на второй посадили еще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90 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саженцев, на обоих участках саженцев стало поровну. Сколько всего саженцев смородины было на двух участках первоначально?</w:t>
            </w:r>
          </w:p>
        </w:tc>
      </w:tr>
      <w:tr w:rsidR="00555DDE" w:rsidRPr="00D6787B" w:rsidTr="003235AE">
        <w:trPr>
          <w:trHeight w:val="278"/>
        </w:trPr>
        <w:tc>
          <w:tcPr>
            <w:tcW w:w="5000" w:type="pct"/>
            <w:gridSpan w:val="2"/>
            <w:shd w:val="clear" w:color="auto" w:fill="auto"/>
          </w:tcPr>
          <w:p w:rsidR="00555DDE" w:rsidRPr="00D6787B" w:rsidRDefault="00555DDE" w:rsidP="00555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Контрольная работа № 3</w:t>
            </w:r>
          </w:p>
        </w:tc>
      </w:tr>
      <w:tr w:rsidR="00555DDE" w:rsidRPr="00D6787B" w:rsidTr="003235AE">
        <w:trPr>
          <w:trHeight w:val="126"/>
        </w:trPr>
        <w:tc>
          <w:tcPr>
            <w:tcW w:w="2500" w:type="pct"/>
            <w:shd w:val="clear" w:color="auto" w:fill="auto"/>
          </w:tcPr>
          <w:p w:rsidR="00555DDE" w:rsidRPr="00D6787B" w:rsidRDefault="00555DDE" w:rsidP="00555DDE">
            <w:pPr>
              <w:spacing w:after="0" w:line="240" w:lineRule="auto"/>
              <w:ind w:right="11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 вариант</w:t>
            </w:r>
          </w:p>
          <w:p w:rsidR="00555DDE" w:rsidRPr="00D6787B" w:rsidRDefault="00555DDE" w:rsidP="00555DDE">
            <w:pPr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1). Функция задана формулой 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у = 2х + 3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555DDE" w:rsidRPr="00D6787B" w:rsidRDefault="00555DDE" w:rsidP="00555DDE">
            <w:pPr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Принадлежит ли графику функции точки 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А(1; 5)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В(–1; – 1)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555DDE" w:rsidRPr="00D6787B" w:rsidRDefault="00555DDE" w:rsidP="00555DDE">
            <w:pPr>
              <w:spacing w:after="0" w:line="240" w:lineRule="auto"/>
              <w:ind w:right="110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2).  Постройте график функции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у = 2х + 6. </w:t>
            </w:r>
          </w:p>
          <w:p w:rsidR="00555DDE" w:rsidRPr="00D6787B" w:rsidRDefault="00555DDE" w:rsidP="00555DDE">
            <w:pPr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а). Укажите точки пересечения графика с осями координат.</w:t>
            </w:r>
          </w:p>
          <w:p w:rsidR="00555DDE" w:rsidRPr="00D6787B" w:rsidRDefault="00555DDE" w:rsidP="00555DDE">
            <w:pPr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б). Укажите с помощью графика, чему равно значение 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при 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х = 1,5</w:t>
            </w:r>
          </w:p>
          <w:p w:rsidR="00555DDE" w:rsidRPr="00D6787B" w:rsidRDefault="00555DDE" w:rsidP="00555DDE">
            <w:pPr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3). График функции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у = kх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проходит через точку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А( -2; 4).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Найти угловой коэффициент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k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построить график этой функции.</w:t>
            </w:r>
          </w:p>
          <w:p w:rsidR="00555DDE" w:rsidRPr="00D6787B" w:rsidRDefault="00555DDE" w:rsidP="00555DDE">
            <w:pPr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4). Найти точку пересечения графиков функций  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у = 3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у = 2х – 1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55DDE" w:rsidRPr="00D6787B" w:rsidRDefault="00555DDE" w:rsidP="00555DDE">
            <w:pPr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5). Запишите уравнение прямой, параллельной графику функции 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у = – 7х – 15  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 проходящей через начало координат.</w:t>
            </w:r>
          </w:p>
        </w:tc>
        <w:tc>
          <w:tcPr>
            <w:tcW w:w="2500" w:type="pct"/>
            <w:shd w:val="clear" w:color="auto" w:fill="auto"/>
          </w:tcPr>
          <w:p w:rsidR="00555DDE" w:rsidRPr="00D6787B" w:rsidRDefault="00555DDE" w:rsidP="00555DDE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 вариант</w:t>
            </w:r>
          </w:p>
          <w:p w:rsidR="00555DDE" w:rsidRPr="00D6787B" w:rsidRDefault="00555DDE" w:rsidP="00555DDE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1). Функция задана формулой 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у = –2х + 5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555DDE" w:rsidRPr="00D6787B" w:rsidRDefault="00555DDE" w:rsidP="00555DDE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Принадлежит ли графику функции точки 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А(1; 3)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В(–1; 6)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555DDE" w:rsidRPr="00D6787B" w:rsidRDefault="00555DDE" w:rsidP="00555DDE">
            <w:pPr>
              <w:spacing w:after="0" w:line="240" w:lineRule="auto"/>
              <w:ind w:right="-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2).  Постройте график функции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у = – 2 х + 6 .</w:t>
            </w:r>
          </w:p>
          <w:p w:rsidR="00555DDE" w:rsidRPr="00D6787B" w:rsidRDefault="00555DDE" w:rsidP="00555DDE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а). Укажите точки пересечения графика с осями координат.</w:t>
            </w:r>
          </w:p>
          <w:p w:rsidR="00555DDE" w:rsidRPr="00D6787B" w:rsidRDefault="00555DDE" w:rsidP="00555DDE">
            <w:pPr>
              <w:spacing w:after="0" w:line="240" w:lineRule="auto"/>
              <w:ind w:right="-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б). Укажите с помощью графика, при каком значении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х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значение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равно 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– 2 .</w:t>
            </w:r>
          </w:p>
          <w:p w:rsidR="00555DDE" w:rsidRPr="00D6787B" w:rsidRDefault="00555DDE" w:rsidP="00555DDE">
            <w:pPr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3). График функции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у = kх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проходит через точку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А( 2; -6 ).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Найти угловой коэффициент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k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построить график этой функции.</w:t>
            </w:r>
          </w:p>
          <w:p w:rsidR="00555DDE" w:rsidRPr="00D6787B" w:rsidRDefault="00555DDE" w:rsidP="00555DDE">
            <w:pPr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4). Найти точку пересечения графиков функций  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у = –1 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и 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у = 3х +2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55DDE" w:rsidRPr="00D6787B" w:rsidRDefault="00555DDE" w:rsidP="00555DDE">
            <w:pPr>
              <w:spacing w:after="0" w:line="240" w:lineRule="auto"/>
              <w:ind w:righ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5). Запишите уравнение прямой, параллельной графику функции 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у = 8х + 13  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 проходящей через начало координат.</w:t>
            </w:r>
          </w:p>
        </w:tc>
      </w:tr>
      <w:tr w:rsidR="00555DDE" w:rsidRPr="00D6787B" w:rsidTr="003235AE">
        <w:trPr>
          <w:trHeight w:val="129"/>
        </w:trPr>
        <w:tc>
          <w:tcPr>
            <w:tcW w:w="5000" w:type="pct"/>
            <w:gridSpan w:val="2"/>
            <w:shd w:val="clear" w:color="auto" w:fill="auto"/>
          </w:tcPr>
          <w:p w:rsidR="00555DDE" w:rsidRPr="00D6787B" w:rsidRDefault="00555DDE" w:rsidP="00555DDE">
            <w:pPr>
              <w:spacing w:after="0" w:line="240" w:lineRule="auto"/>
              <w:ind w:right="-545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№ 4</w:t>
            </w:r>
          </w:p>
        </w:tc>
      </w:tr>
      <w:tr w:rsidR="00555DDE" w:rsidRPr="00D6787B" w:rsidTr="003235AE">
        <w:trPr>
          <w:trHeight w:val="119"/>
        </w:trPr>
        <w:tc>
          <w:tcPr>
            <w:tcW w:w="2500" w:type="pct"/>
            <w:shd w:val="clear" w:color="auto" w:fill="auto"/>
          </w:tcPr>
          <w:p w:rsidR="00555DDE" w:rsidRPr="00D6787B" w:rsidRDefault="00555DDE" w:rsidP="00555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 вариант</w:t>
            </w:r>
          </w:p>
          <w:p w:rsidR="00555DDE" w:rsidRPr="00D6787B" w:rsidRDefault="00555DDE" w:rsidP="00555DDE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1). Дано выражение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1 – 5х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  Найти его значение</w:t>
            </w:r>
          </w:p>
          <w:p w:rsidR="00555DDE" w:rsidRPr="00D6787B" w:rsidRDefault="00555DDE" w:rsidP="00555DDE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х = – 4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55DDE" w:rsidRPr="00D6787B" w:rsidRDefault="00555DDE" w:rsidP="00555DDE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2). Выполните действия:</w:t>
            </w:r>
          </w:p>
          <w:p w:rsidR="00555DDE" w:rsidRPr="00D6787B" w:rsidRDefault="00555DDE" w:rsidP="00555DDE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position w:val="-52"/>
                <w:sz w:val="24"/>
                <w:szCs w:val="24"/>
                <w:lang w:eastAsia="ru-RU"/>
              </w:rPr>
              <w:object w:dxaOrig="4400" w:dyaOrig="1160">
                <v:shape id="_x0000_i1035" type="#_x0000_t75" style="width:219.6pt;height:57.6pt" o:ole="">
                  <v:imagedata r:id="rId30" o:title=""/>
                </v:shape>
                <o:OLEObject Type="Embed" ProgID="Equation.3" ShapeID="_x0000_i1035" DrawAspect="Content" ObjectID="_1666812578" r:id="rId31"/>
              </w:objec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55DDE" w:rsidRPr="00D6787B" w:rsidRDefault="00555DDE" w:rsidP="00555DDE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3). Упростите выражение:</w:t>
            </w:r>
          </w:p>
          <w:p w:rsidR="00555DDE" w:rsidRPr="00D6787B" w:rsidRDefault="00555DDE" w:rsidP="00555DDE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а). 4а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7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5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∙ (– 2ав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) ;     б). (–3 х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4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у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)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 xml:space="preserve">3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:rsidR="00555DDE" w:rsidRPr="00D6787B" w:rsidRDefault="00555DDE" w:rsidP="00555DDE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в). (– 2а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 xml:space="preserve"> 5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у )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.</w:t>
            </w:r>
          </w:p>
          <w:p w:rsidR="00555DDE" w:rsidRPr="00D6787B" w:rsidRDefault="00555DDE" w:rsidP="00555DDE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4). Построить график функции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у = х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. С помощью графика определить значение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х = 1,5.</w:t>
            </w:r>
          </w:p>
          <w:p w:rsidR="00555DDE" w:rsidRPr="00D6787B" w:rsidRDefault="00555DDE" w:rsidP="00555DDE">
            <w:pPr>
              <w:spacing w:after="0" w:line="240" w:lineRule="auto"/>
              <w:ind w:right="-54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5). Вычислите: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position w:val="-26"/>
                <w:sz w:val="24"/>
                <w:szCs w:val="24"/>
                <w:lang w:eastAsia="ru-RU"/>
              </w:rPr>
              <w:object w:dxaOrig="2980" w:dyaOrig="680">
                <v:shape id="_x0000_i1036" type="#_x0000_t75" style="width:149.4pt;height:33.6pt" o:ole="">
                  <v:imagedata r:id="rId32" o:title=""/>
                </v:shape>
                <o:OLEObject Type="Embed" ProgID="Equation.3" ShapeID="_x0000_i1036" DrawAspect="Content" ObjectID="_1666812579" r:id="rId33"/>
              </w:object>
            </w:r>
          </w:p>
        </w:tc>
        <w:tc>
          <w:tcPr>
            <w:tcW w:w="2500" w:type="pct"/>
            <w:shd w:val="clear" w:color="auto" w:fill="auto"/>
          </w:tcPr>
          <w:p w:rsidR="00555DDE" w:rsidRPr="00D6787B" w:rsidRDefault="00555DDE" w:rsidP="00555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вариант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1). Дано выражение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– 3х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+ 7. Найти его значение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х = – 5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2). Выполните действия: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position w:val="-52"/>
                <w:sz w:val="24"/>
                <w:szCs w:val="24"/>
                <w:lang w:eastAsia="ru-RU"/>
              </w:rPr>
              <w:object w:dxaOrig="4380" w:dyaOrig="1160">
                <v:shape id="_x0000_i1037" type="#_x0000_t75" style="width:219pt;height:57.6pt" o:ole="">
                  <v:imagedata r:id="rId34" o:title=""/>
                </v:shape>
                <o:OLEObject Type="Embed" ProgID="Equation.3" ShapeID="_x0000_i1037" DrawAspect="Content" ObjectID="_1666812580" r:id="rId35"/>
              </w:objec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3). Упростите выражение: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а). – 3а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5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∙ 4ав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6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;     б). (– 2ху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6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)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4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;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в). (– 3а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в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 xml:space="preserve"> 4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)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.</w:t>
            </w:r>
          </w:p>
          <w:p w:rsidR="00555DDE" w:rsidRPr="00D6787B" w:rsidRDefault="00555DDE" w:rsidP="00555DDE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4). Построить график функции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у = х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графика определить, при каких значениях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х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значение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равно 4.</w:t>
            </w:r>
          </w:p>
          <w:p w:rsidR="00555DDE" w:rsidRPr="00D6787B" w:rsidRDefault="00555DDE" w:rsidP="00555DDE">
            <w:pPr>
              <w:spacing w:after="0" w:line="240" w:lineRule="auto"/>
              <w:ind w:right="-54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5).Вычислите: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position w:val="-26"/>
                <w:sz w:val="24"/>
                <w:szCs w:val="24"/>
                <w:lang w:eastAsia="ru-RU"/>
              </w:rPr>
              <w:object w:dxaOrig="2980" w:dyaOrig="680">
                <v:shape id="_x0000_i1038" type="#_x0000_t75" style="width:149.4pt;height:33.6pt" o:ole="">
                  <v:imagedata r:id="rId36" o:title=""/>
                </v:shape>
                <o:OLEObject Type="Embed" ProgID="Equation.3" ShapeID="_x0000_i1038" DrawAspect="Content" ObjectID="_1666812581" r:id="rId37"/>
              </w:object>
            </w:r>
          </w:p>
        </w:tc>
      </w:tr>
      <w:tr w:rsidR="00555DDE" w:rsidRPr="00D6787B" w:rsidTr="003235AE">
        <w:trPr>
          <w:trHeight w:val="46"/>
        </w:trPr>
        <w:tc>
          <w:tcPr>
            <w:tcW w:w="5000" w:type="pct"/>
            <w:gridSpan w:val="2"/>
            <w:shd w:val="clear" w:color="auto" w:fill="auto"/>
          </w:tcPr>
          <w:p w:rsidR="00555DDE" w:rsidRPr="00D6787B" w:rsidRDefault="00555DDE" w:rsidP="00555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Контрольная работа № 5</w:t>
            </w:r>
          </w:p>
        </w:tc>
      </w:tr>
      <w:tr w:rsidR="00555DDE" w:rsidRPr="00D6787B" w:rsidTr="003235AE">
        <w:trPr>
          <w:trHeight w:val="113"/>
        </w:trPr>
        <w:tc>
          <w:tcPr>
            <w:tcW w:w="2500" w:type="pct"/>
            <w:shd w:val="clear" w:color="auto" w:fill="auto"/>
          </w:tcPr>
          <w:p w:rsidR="00555DDE" w:rsidRPr="00D6787B" w:rsidRDefault="00555DDE" w:rsidP="00555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 вариант</w:t>
            </w:r>
          </w:p>
          <w:p w:rsidR="00555DDE" w:rsidRPr="00D6787B" w:rsidRDefault="00555DDE" w:rsidP="00555DDE">
            <w:pPr>
              <w:spacing w:after="0" w:line="240" w:lineRule="auto"/>
              <w:ind w:right="-54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1). Выполните действия:</w:t>
            </w:r>
          </w:p>
          <w:p w:rsidR="00555DDE" w:rsidRPr="00D6787B" w:rsidRDefault="00555DDE" w:rsidP="00555DDE">
            <w:pPr>
              <w:spacing w:after="0" w:line="240" w:lineRule="auto"/>
              <w:ind w:right="-545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а). (3ав +5а – в) – (12ав – 3а)</w:t>
            </w:r>
          </w:p>
          <w:p w:rsidR="00555DDE" w:rsidRPr="00D6787B" w:rsidRDefault="00555DDE" w:rsidP="00555DDE">
            <w:pPr>
              <w:spacing w:after="0" w:line="240" w:lineRule="auto"/>
              <w:ind w:right="-54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б). 2х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 xml:space="preserve"> 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( 3 – 5х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)</w:t>
            </w:r>
          </w:p>
          <w:p w:rsidR="00555DDE" w:rsidRPr="00D6787B" w:rsidRDefault="00555DDE" w:rsidP="00555DDE">
            <w:pPr>
              <w:spacing w:after="0" w:line="240" w:lineRule="auto"/>
              <w:ind w:right="-54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2). Вынесите общий множитель за скобки:</w:t>
            </w:r>
          </w:p>
          <w:p w:rsidR="00555DDE" w:rsidRPr="00D6787B" w:rsidRDefault="00555DDE" w:rsidP="00555DDE">
            <w:pPr>
              <w:spacing w:after="0" w:line="240" w:lineRule="auto"/>
              <w:ind w:right="-545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а). 10ав – 15в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  <w:p w:rsidR="00555DDE" w:rsidRPr="00D6787B" w:rsidRDefault="00555DDE" w:rsidP="00555DDE">
            <w:pPr>
              <w:spacing w:after="0" w:line="240" w:lineRule="auto"/>
              <w:ind w:right="-54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б). 18а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+ 6а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3). Решить уравнение: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9х – 6( х – 1) = 5( х + 2)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4). Пассажирский поезд за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4 ч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прошел такое же расстояние, какое товарный за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6 ч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Найдите скорость пассажирского поезда, если известно, что скорость товарного на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20 км/ч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меньше.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5). Решите уравнение: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position w:val="-24"/>
                <w:sz w:val="24"/>
                <w:szCs w:val="24"/>
                <w:lang w:eastAsia="ru-RU"/>
              </w:rPr>
              <w:object w:dxaOrig="1800" w:dyaOrig="620">
                <v:shape id="_x0000_i1039" type="#_x0000_t75" style="width:90.6pt;height:30.6pt" o:ole="">
                  <v:imagedata r:id="rId38" o:title=""/>
                </v:shape>
                <o:OLEObject Type="Embed" ProgID="Equation.3" ShapeID="_x0000_i1039" DrawAspect="Content" ObjectID="_1666812582" r:id="rId39"/>
              </w:objec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6). Упростите выражение: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2а( а + в – с) – 2в( а –в – с) + 2с( а – в + с)</w:t>
            </w:r>
          </w:p>
        </w:tc>
        <w:tc>
          <w:tcPr>
            <w:tcW w:w="2500" w:type="pct"/>
            <w:shd w:val="clear" w:color="auto" w:fill="auto"/>
          </w:tcPr>
          <w:p w:rsidR="00555DDE" w:rsidRPr="00D6787B" w:rsidRDefault="00555DDE" w:rsidP="00555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 вариант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1). Выполните действия: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а). (15у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+ 7у) – (13у – 5у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)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б). 2с( а – 3в + 4 )</w:t>
            </w:r>
          </w:p>
          <w:p w:rsidR="00555DDE" w:rsidRPr="00D6787B" w:rsidRDefault="00555DDE" w:rsidP="00555DDE">
            <w:pPr>
              <w:spacing w:after="0" w:line="240" w:lineRule="auto"/>
              <w:ind w:right="-54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2). Вынесите общий множитель за скобки:</w:t>
            </w:r>
          </w:p>
          <w:p w:rsidR="00555DDE" w:rsidRPr="00D6787B" w:rsidRDefault="00555DDE" w:rsidP="00555DDE">
            <w:pPr>
              <w:spacing w:after="0" w:line="240" w:lineRule="auto"/>
              <w:ind w:right="-545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а). 2ху – 3ху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  <w:p w:rsidR="00555DDE" w:rsidRPr="00D6787B" w:rsidRDefault="00555DDE" w:rsidP="00555DDE">
            <w:pPr>
              <w:spacing w:after="0" w:line="240" w:lineRule="auto"/>
              <w:ind w:right="-545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б). 8в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4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+ 2в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3). Решить уравнение: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7 – 4( 3х – 1) = 5( 1 – 2х )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4). В трех шестых классах 91 ученик. В 6 «А» классе на 2 ученика меньше, чем в 6 «Б», а в 6 «В» на 3 ученика больше, чем в 6 «Б». Сколько учащихся в каждом классе?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5). Решите уравнение: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position w:val="-24"/>
                <w:sz w:val="24"/>
                <w:szCs w:val="24"/>
                <w:lang w:eastAsia="ru-RU"/>
              </w:rPr>
              <w:object w:dxaOrig="1800" w:dyaOrig="620">
                <v:shape id="_x0000_i1040" type="#_x0000_t75" style="width:90.6pt;height:30.6pt" o:ole="">
                  <v:imagedata r:id="rId40" o:title=""/>
                </v:shape>
                <o:OLEObject Type="Embed" ProgID="Equation.3" ShapeID="_x0000_i1040" DrawAspect="Content" ObjectID="_1666812583" r:id="rId41"/>
              </w:objec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6). Упростите выражение: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3х( х + у + с) – 3у( х – у – с) – 3с( х + у – с)</w:t>
            </w:r>
          </w:p>
        </w:tc>
      </w:tr>
      <w:tr w:rsidR="00555DDE" w:rsidRPr="00D6787B" w:rsidTr="003235AE">
        <w:trPr>
          <w:trHeight w:val="113"/>
        </w:trPr>
        <w:tc>
          <w:tcPr>
            <w:tcW w:w="5000" w:type="pct"/>
            <w:gridSpan w:val="2"/>
            <w:shd w:val="clear" w:color="auto" w:fill="auto"/>
          </w:tcPr>
          <w:p w:rsidR="00555DDE" w:rsidRPr="00D6787B" w:rsidRDefault="00555DDE" w:rsidP="00555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№ 6</w:t>
            </w:r>
          </w:p>
        </w:tc>
      </w:tr>
      <w:tr w:rsidR="00555DDE" w:rsidRPr="00D6787B" w:rsidTr="003235AE">
        <w:trPr>
          <w:trHeight w:val="113"/>
        </w:trPr>
        <w:tc>
          <w:tcPr>
            <w:tcW w:w="2500" w:type="pct"/>
            <w:shd w:val="clear" w:color="auto" w:fill="auto"/>
          </w:tcPr>
          <w:p w:rsidR="00555DDE" w:rsidRPr="00D6787B" w:rsidRDefault="00555DDE" w:rsidP="00555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 вариант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1). Выполнить умножение: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а). (с + 2)(с – 3);                 б). (2а – 1)(3а + 4);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в). ( 5х – 2у)( 4х – у);         г). (а – 2)( а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3а + 6)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2). Разложите на множители: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а). а( а + 3) – 2( а + 3);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б). ах – ау + 5х – 5у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3). Упростите выражение: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– 0,3 а( 4а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3 )( 2а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+ 5 )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4). Представьте многочлен в виде произведения: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а). х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ху – 4х + 4у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б). ах – ау + су – сх + х – у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5). Из прямоугольного листа фанеры вырезали квадратную пластинку, для чего с одной стороны листа фанеры отрезали полоску шириной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2 см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, а с другой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3 см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Найдите сторону получившегося квадрата, если известно, что его площадь на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51 см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меньше площади прямоугольника.</w:t>
            </w:r>
          </w:p>
        </w:tc>
        <w:tc>
          <w:tcPr>
            <w:tcW w:w="2500" w:type="pct"/>
            <w:shd w:val="clear" w:color="auto" w:fill="auto"/>
          </w:tcPr>
          <w:p w:rsidR="00555DDE" w:rsidRPr="00D6787B" w:rsidRDefault="00555DDE" w:rsidP="00555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вариант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1). Выполнить умножение: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а). (а – 5)(а – 3);                 б). (5х +4)(2х – 1);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в). (3р + 2с)(2р + 4с);         г). (в – 2)( в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+ 2в – 3)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2). Разложите на множители: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а). а( а + 3) – 2( а + 3);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б). ах – ау + 5х – 5у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3). Упростите выражение: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1,5х( 3х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5 )( 2х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+ 3 )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4). Представьте многочлен в виде произведения: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а). 2а – ас – 2с + с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55DDE" w:rsidRPr="00D6787B" w:rsidRDefault="00555DDE" w:rsidP="00555DDE">
            <w:pPr>
              <w:spacing w:after="0" w:line="240" w:lineRule="auto"/>
              <w:ind w:right="-66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б). 5а – 5в – ха + хв – в + а 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5). Из квадратного листа фанеры вырезали прямоугольную дощечку,  одна из сторон которой на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2 см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, а другая на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3 см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меньше стороны квадрата.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Найдите сторону квадратного листа, если его площадь на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24 см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больше площади получившейся дощечки.</w:t>
            </w:r>
          </w:p>
        </w:tc>
      </w:tr>
      <w:tr w:rsidR="00555DDE" w:rsidRPr="00D6787B" w:rsidTr="003235AE">
        <w:trPr>
          <w:trHeight w:val="113"/>
        </w:trPr>
        <w:tc>
          <w:tcPr>
            <w:tcW w:w="5000" w:type="pct"/>
            <w:gridSpan w:val="2"/>
            <w:shd w:val="clear" w:color="auto" w:fill="auto"/>
          </w:tcPr>
          <w:p w:rsidR="00555DDE" w:rsidRPr="00D6787B" w:rsidRDefault="00555DDE" w:rsidP="00555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Контрольная работа № 7</w:t>
            </w:r>
          </w:p>
        </w:tc>
      </w:tr>
      <w:tr w:rsidR="00555DDE" w:rsidRPr="00D6787B" w:rsidTr="003235AE">
        <w:trPr>
          <w:trHeight w:val="113"/>
        </w:trPr>
        <w:tc>
          <w:tcPr>
            <w:tcW w:w="2500" w:type="pct"/>
            <w:shd w:val="clear" w:color="auto" w:fill="auto"/>
          </w:tcPr>
          <w:p w:rsidR="00555DDE" w:rsidRPr="00D6787B" w:rsidRDefault="00555DDE" w:rsidP="00555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 вариант</w:t>
            </w:r>
          </w:p>
          <w:p w:rsidR="00555DDE" w:rsidRPr="00D6787B" w:rsidRDefault="00555DDE" w:rsidP="00555DDE">
            <w:pPr>
              <w:spacing w:after="0" w:line="240" w:lineRule="auto"/>
              <w:ind w:right="-6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1). Преобразуйте в многочлен:</w:t>
            </w:r>
          </w:p>
          <w:p w:rsidR="00555DDE" w:rsidRPr="00D6787B" w:rsidRDefault="00555DDE" w:rsidP="00555DDE">
            <w:pPr>
              <w:spacing w:after="0" w:line="240" w:lineRule="auto"/>
              <w:ind w:right="-66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а). ( а – 3 )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;                б). ( 2х + у )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; </w:t>
            </w:r>
          </w:p>
          <w:p w:rsidR="00555DDE" w:rsidRPr="00D6787B" w:rsidRDefault="00555DDE" w:rsidP="00555DDE">
            <w:pPr>
              <w:spacing w:after="0" w:line="240" w:lineRule="auto"/>
              <w:ind w:right="-6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        в). ( 5в – 4х )( 5в + 4х )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2). Упростите выражение: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( а – 9)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( 81 + 2а)</w:t>
            </w:r>
          </w:p>
          <w:p w:rsidR="00555DDE" w:rsidRPr="00D6787B" w:rsidRDefault="00555DDE" w:rsidP="00555DDE">
            <w:pPr>
              <w:spacing w:after="0" w:line="240" w:lineRule="auto"/>
              <w:ind w:right="-6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3). Разложите на множители:</w:t>
            </w:r>
          </w:p>
          <w:p w:rsidR="00555DDE" w:rsidRPr="00D6787B" w:rsidRDefault="00555DDE" w:rsidP="00555DDE">
            <w:pPr>
              <w:spacing w:after="0" w:line="240" w:lineRule="auto"/>
              <w:ind w:right="-66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а). х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25 ;                   б). ав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ас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;</w:t>
            </w:r>
          </w:p>
          <w:p w:rsidR="00555DDE" w:rsidRPr="00D6787B" w:rsidRDefault="00555DDE" w:rsidP="00555DDE">
            <w:pPr>
              <w:spacing w:after="0" w:line="240" w:lineRule="auto"/>
              <w:ind w:right="-6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в). – 3а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6ав – 3ав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 xml:space="preserve"> 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.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4). Решите уравнение: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( 2 – х )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х( х + 1,5 ) = 4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5). Выполните действия: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а).  (у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2а)( 2а + у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);                  б). ( 3х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+ х)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;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в).  ( 2 + т)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( 2 – т)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  <w:p w:rsidR="00555DDE" w:rsidRPr="00D6787B" w:rsidRDefault="00555DDE" w:rsidP="00555DDE">
            <w:pPr>
              <w:spacing w:after="0" w:line="240" w:lineRule="auto"/>
              <w:ind w:right="-6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6). Разложите на множители:</w:t>
            </w:r>
          </w:p>
          <w:p w:rsidR="00555DDE" w:rsidRPr="00D6787B" w:rsidRDefault="00555DDE" w:rsidP="00555DDE">
            <w:pPr>
              <w:spacing w:after="0" w:line="240" w:lineRule="auto"/>
              <w:ind w:right="-66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а). 4х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9а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4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;               б). 25а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( а + 3 )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;      </w:t>
            </w:r>
          </w:p>
          <w:p w:rsidR="00555DDE" w:rsidRPr="00D6787B" w:rsidRDefault="00555DDE" w:rsidP="00555DDE">
            <w:pPr>
              <w:spacing w:after="0" w:line="240" w:lineRule="auto"/>
              <w:ind w:right="-66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б).  27 а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+ в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shd w:val="clear" w:color="auto" w:fill="auto"/>
          </w:tcPr>
          <w:p w:rsidR="00555DDE" w:rsidRPr="00D6787B" w:rsidRDefault="00555DDE" w:rsidP="00555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вариант</w:t>
            </w:r>
          </w:p>
          <w:p w:rsidR="00555DDE" w:rsidRPr="00D6787B" w:rsidRDefault="00555DDE" w:rsidP="00555DDE">
            <w:pPr>
              <w:spacing w:after="0" w:line="240" w:lineRule="auto"/>
              <w:ind w:right="-6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1). Преобразуйте в многочлен:</w:t>
            </w:r>
          </w:p>
          <w:p w:rsidR="00555DDE" w:rsidRPr="00D6787B" w:rsidRDefault="00555DDE" w:rsidP="00555DDE">
            <w:pPr>
              <w:spacing w:after="0" w:line="240" w:lineRule="auto"/>
              <w:ind w:right="-66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а). ( х + 4 )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;                   б). ( а – 2в )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;</w:t>
            </w:r>
          </w:p>
          <w:p w:rsidR="00555DDE" w:rsidRPr="00D6787B" w:rsidRDefault="00555DDE" w:rsidP="00555DDE">
            <w:pPr>
              <w:spacing w:after="0" w:line="240" w:lineRule="auto"/>
              <w:ind w:right="-66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            в). ( 3у + 5 )( 3у – 5 ).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2). Упростите выражение: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( с + в)( с – в) – ( 5с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в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 xml:space="preserve">2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)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5DDE" w:rsidRPr="00D6787B" w:rsidRDefault="00555DDE" w:rsidP="00555DDE">
            <w:pPr>
              <w:spacing w:after="0" w:line="240" w:lineRule="auto"/>
              <w:ind w:right="-6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3). Разложите на множители:</w:t>
            </w:r>
          </w:p>
          <w:p w:rsidR="00555DDE" w:rsidRPr="00D6787B" w:rsidRDefault="00555DDE" w:rsidP="00555DDE">
            <w:pPr>
              <w:spacing w:after="0" w:line="240" w:lineRule="auto"/>
              <w:ind w:right="-66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а). 16а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 xml:space="preserve"> 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9 ;                      б). 3х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75х ;</w:t>
            </w:r>
          </w:p>
          <w:p w:rsidR="00555DDE" w:rsidRPr="00D6787B" w:rsidRDefault="00555DDE" w:rsidP="00555DDE">
            <w:pPr>
              <w:spacing w:after="0" w:line="240" w:lineRule="auto"/>
              <w:ind w:right="-66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в). 2х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+ 4ху + 2у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.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4). Решите уравнение: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12 – ( 4 – х )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= х( 3 – х ) 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5). Выполните действия: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а). (3х + у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)( 3х – у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);                  б). ( а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6а)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;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в).  ( а – х)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( х + а)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  <w:p w:rsidR="00555DDE" w:rsidRPr="00D6787B" w:rsidRDefault="00555DDE" w:rsidP="00555DDE">
            <w:pPr>
              <w:spacing w:after="0" w:line="240" w:lineRule="auto"/>
              <w:ind w:right="-6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6). Разложите на множители:</w:t>
            </w:r>
          </w:p>
          <w:p w:rsidR="00555DDE" w:rsidRPr="00D6787B" w:rsidRDefault="00555DDE" w:rsidP="00555DDE">
            <w:pPr>
              <w:spacing w:after="0" w:line="240" w:lineRule="auto"/>
              <w:ind w:right="-66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а).  36а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4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25а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в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;               б). 9х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( х – 1)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;      </w:t>
            </w:r>
          </w:p>
          <w:p w:rsidR="00555DDE" w:rsidRPr="00D6787B" w:rsidRDefault="00555DDE" w:rsidP="00555DDE">
            <w:pPr>
              <w:spacing w:after="0" w:line="240" w:lineRule="auto"/>
              <w:ind w:right="-6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б).  х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+ у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6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55DDE" w:rsidRPr="00D6787B" w:rsidTr="003235AE">
        <w:trPr>
          <w:trHeight w:val="113"/>
        </w:trPr>
        <w:tc>
          <w:tcPr>
            <w:tcW w:w="5000" w:type="pct"/>
            <w:gridSpan w:val="2"/>
            <w:shd w:val="clear" w:color="auto" w:fill="auto"/>
          </w:tcPr>
          <w:p w:rsidR="00555DDE" w:rsidRPr="00D6787B" w:rsidRDefault="00555DDE" w:rsidP="00555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Контрольная работа № 8</w:t>
            </w:r>
          </w:p>
        </w:tc>
      </w:tr>
      <w:tr w:rsidR="00555DDE" w:rsidRPr="00D6787B" w:rsidTr="003235AE">
        <w:trPr>
          <w:trHeight w:val="113"/>
        </w:trPr>
        <w:tc>
          <w:tcPr>
            <w:tcW w:w="2500" w:type="pct"/>
            <w:shd w:val="clear" w:color="auto" w:fill="auto"/>
          </w:tcPr>
          <w:p w:rsidR="00555DDE" w:rsidRPr="00D6787B" w:rsidRDefault="00555DDE" w:rsidP="00555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 вариант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1). Упростить выражение: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а). ( х – 3)( х – 7) – 2х( 3х – 5);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б). 4а( а – 2) – ( а – 4)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;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в). 2( т + 1)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4т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2). Разложите на множители: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а). х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9х;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б).  – 5а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10ав – 5в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3). Упростите выражение: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( у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2у)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у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( у + 3)( у – 3) + 2у( 2у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+ 5)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4). Разложите на множители: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а). 16х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4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81;              б). х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х – у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у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5). Докажите, что выражение 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х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4х + 9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любых значениях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х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принимает положительные значения.</w:t>
            </w:r>
          </w:p>
        </w:tc>
        <w:tc>
          <w:tcPr>
            <w:tcW w:w="2500" w:type="pct"/>
            <w:shd w:val="clear" w:color="auto" w:fill="auto"/>
          </w:tcPr>
          <w:p w:rsidR="00555DDE" w:rsidRPr="00D6787B" w:rsidRDefault="00555DDE" w:rsidP="00555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 вариант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1). Упростить выражение: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а). ( х – 3)( х – 7) – 2х( 3х – 5);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б). 4а( а – 2) – ( а – 4)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;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в). 2( т + 1)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4т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2). Разложите на множители: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а). с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16с;         б). 3а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6ав + 3в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3). Упростите выражение: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( 3а – а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)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а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( а – 2)( а + 2) + 2а( 7 + 3а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)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4). Разложите на множители: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а). 81а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4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1;              б). а – а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+ в + в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5). Докажите, что выражение 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– а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+ 4а – 9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может принимать лишь отрицательные значения.</w:t>
            </w:r>
          </w:p>
        </w:tc>
      </w:tr>
      <w:tr w:rsidR="00555DDE" w:rsidRPr="00D6787B" w:rsidTr="003235AE">
        <w:trPr>
          <w:trHeight w:val="113"/>
        </w:trPr>
        <w:tc>
          <w:tcPr>
            <w:tcW w:w="5000" w:type="pct"/>
            <w:gridSpan w:val="2"/>
            <w:shd w:val="clear" w:color="auto" w:fill="auto"/>
          </w:tcPr>
          <w:p w:rsidR="00555DDE" w:rsidRPr="00D6787B" w:rsidRDefault="00555DDE" w:rsidP="00555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№ 9</w:t>
            </w:r>
          </w:p>
        </w:tc>
      </w:tr>
      <w:tr w:rsidR="00555DDE" w:rsidRPr="00555DDE" w:rsidTr="003235AE">
        <w:trPr>
          <w:trHeight w:val="113"/>
        </w:trPr>
        <w:tc>
          <w:tcPr>
            <w:tcW w:w="2500" w:type="pct"/>
            <w:shd w:val="clear" w:color="auto" w:fill="auto"/>
          </w:tcPr>
          <w:p w:rsidR="00555DDE" w:rsidRPr="00D6787B" w:rsidRDefault="00555DDE" w:rsidP="00555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 вариант</w:t>
            </w:r>
          </w:p>
          <w:p w:rsidR="00555DDE" w:rsidRPr="00D6787B" w:rsidRDefault="00555DDE" w:rsidP="00555DDE">
            <w:pPr>
              <w:spacing w:after="0" w:line="240" w:lineRule="auto"/>
              <w:ind w:right="-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1). Решите систему уравнений: </w:t>
            </w:r>
            <w:r w:rsidRPr="00D6787B">
              <w:rPr>
                <w:rFonts w:ascii="Times New Roman" w:eastAsia="Calibri" w:hAnsi="Times New Roman" w:cs="Times New Roman"/>
                <w:color w:val="000000"/>
                <w:position w:val="-30"/>
                <w:sz w:val="24"/>
                <w:szCs w:val="24"/>
                <w:lang w:eastAsia="ru-RU"/>
              </w:rPr>
              <w:object w:dxaOrig="1300" w:dyaOrig="720">
                <v:shape id="_x0000_i1041" type="#_x0000_t75" style="width:65.4pt;height:36pt" o:ole="">
                  <v:imagedata r:id="rId42" o:title=""/>
                </v:shape>
                <o:OLEObject Type="Embed" ProgID="Equation.3" ShapeID="_x0000_i1041" DrawAspect="Content" ObjectID="_1666812584" r:id="rId43"/>
              </w:objec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2). За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3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тетради и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5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карандашей Саша заплатил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29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рублей, а Таня за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тетрадь и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7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карандашей –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31 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рубль. Сколько стоит тетрадь и сколько стоит карандаш?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3). Решите систему уравнений: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position w:val="-30"/>
                <w:sz w:val="24"/>
                <w:szCs w:val="24"/>
                <w:lang w:eastAsia="ru-RU"/>
              </w:rPr>
              <w:object w:dxaOrig="2540" w:dyaOrig="720">
                <v:shape id="_x0000_i1042" type="#_x0000_t75" style="width:126pt;height:36pt" o:ole="">
                  <v:imagedata r:id="rId44" o:title=""/>
                </v:shape>
                <o:OLEObject Type="Embed" ProgID="Equation.3" ShapeID="_x0000_i1042" DrawAspect="Content" ObjectID="_1666812585" r:id="rId45"/>
              </w:object>
            </w:r>
          </w:p>
          <w:p w:rsidR="00555DDE" w:rsidRPr="00D6787B" w:rsidRDefault="00555DDE" w:rsidP="00555DDE">
            <w:pPr>
              <w:spacing w:after="0" w:line="240" w:lineRule="auto"/>
              <w:ind w:right="-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4). Прямая  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у = kx + b  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проходит  через  точки </w:t>
            </w:r>
          </w:p>
          <w:p w:rsidR="00555DDE" w:rsidRPr="00D6787B" w:rsidRDefault="00555DDE" w:rsidP="00555DDE">
            <w:pPr>
              <w:spacing w:after="0" w:line="240" w:lineRule="auto"/>
              <w:ind w:right="-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А (3; 8 )  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и 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В (– 4; 1 ) .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Найдите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k 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и 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в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 и запишите уравнение этой прямой.</w:t>
            </w:r>
          </w:p>
          <w:p w:rsidR="00555DDE" w:rsidRPr="00D6787B" w:rsidRDefault="00555DDE" w:rsidP="00555DDE">
            <w:pPr>
              <w:spacing w:after="0" w:line="240" w:lineRule="auto"/>
              <w:ind w:right="-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5). Выясните, имеет ли решение система: 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position w:val="-30"/>
                <w:sz w:val="24"/>
                <w:szCs w:val="24"/>
                <w:lang w:eastAsia="ru-RU"/>
              </w:rPr>
              <w:object w:dxaOrig="1380" w:dyaOrig="720">
                <v:shape id="_x0000_i1043" type="#_x0000_t75" style="width:69pt;height:36pt" o:ole="">
                  <v:imagedata r:id="rId46" o:title=""/>
                </v:shape>
                <o:OLEObject Type="Embed" ProgID="Equation.3" ShapeID="_x0000_i1043" DrawAspect="Content" ObjectID="_1666812586" r:id="rId47"/>
              </w:object>
            </w:r>
          </w:p>
        </w:tc>
        <w:tc>
          <w:tcPr>
            <w:tcW w:w="2500" w:type="pct"/>
            <w:shd w:val="clear" w:color="auto" w:fill="auto"/>
          </w:tcPr>
          <w:p w:rsidR="00555DDE" w:rsidRPr="00D6787B" w:rsidRDefault="00555DDE" w:rsidP="00555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вариант</w:t>
            </w:r>
          </w:p>
          <w:p w:rsidR="00555DDE" w:rsidRPr="00D6787B" w:rsidRDefault="00555DDE" w:rsidP="00555DDE">
            <w:pPr>
              <w:spacing w:after="0" w:line="240" w:lineRule="auto"/>
              <w:ind w:right="-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1). Решите систему уравнений: </w:t>
            </w:r>
            <w:r w:rsidRPr="00D6787B">
              <w:rPr>
                <w:rFonts w:ascii="Times New Roman" w:eastAsia="Calibri" w:hAnsi="Times New Roman" w:cs="Times New Roman"/>
                <w:color w:val="000000"/>
                <w:position w:val="-30"/>
                <w:sz w:val="24"/>
                <w:szCs w:val="24"/>
                <w:lang w:eastAsia="ru-RU"/>
              </w:rPr>
              <w:object w:dxaOrig="1300" w:dyaOrig="720">
                <v:shape id="_x0000_i1044" type="#_x0000_t75" style="width:65.4pt;height:36pt" o:ole="">
                  <v:imagedata r:id="rId48" o:title=""/>
                </v:shape>
                <o:OLEObject Type="Embed" ProgID="Equation.3" ShapeID="_x0000_i1044" DrawAspect="Content" ObjectID="_1666812587" r:id="rId49"/>
              </w:objec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2). На турбазе имеются палатки и домики, вместе их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25. 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В каждом домике живут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4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человека, а в палатке –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2 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человека. Сколько на турбазе палаток и сколько домиков, если турбаза рассчитана на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70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человек?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3). Решите систему уравнений:</w:t>
            </w:r>
          </w:p>
          <w:p w:rsidR="00555DDE" w:rsidRPr="00D6787B" w:rsidRDefault="00555DDE" w:rsidP="00555D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position w:val="-30"/>
                <w:sz w:val="24"/>
                <w:szCs w:val="24"/>
                <w:lang w:eastAsia="ru-RU"/>
              </w:rPr>
              <w:object w:dxaOrig="2439" w:dyaOrig="720">
                <v:shape id="_x0000_i1045" type="#_x0000_t75" style="width:122.4pt;height:36pt" o:ole="">
                  <v:imagedata r:id="rId50" o:title=""/>
                </v:shape>
                <o:OLEObject Type="Embed" ProgID="Equation.3" ShapeID="_x0000_i1045" DrawAspect="Content" ObjectID="_1666812588" r:id="rId51"/>
              </w:object>
            </w:r>
          </w:p>
          <w:p w:rsidR="00555DDE" w:rsidRPr="00D6787B" w:rsidRDefault="00555DDE" w:rsidP="00555DDE">
            <w:pPr>
              <w:spacing w:after="0" w:line="240" w:lineRule="auto"/>
              <w:ind w:right="-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4). Прямая  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у = kx + b  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проходит  через  точки </w:t>
            </w:r>
          </w:p>
          <w:p w:rsidR="00555DDE" w:rsidRPr="00D6787B" w:rsidRDefault="00555DDE" w:rsidP="00555DDE">
            <w:pPr>
              <w:spacing w:after="0" w:line="240" w:lineRule="auto"/>
              <w:ind w:right="-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А ( 5; 0 )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 и 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В (– 2; 21 ) .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Найдите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k 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и  </w:t>
            </w:r>
            <w:r w:rsidRPr="00D6787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в</w:t>
            </w: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 и запишите уравнение этой прямой.</w:t>
            </w:r>
          </w:p>
          <w:p w:rsidR="00555DDE" w:rsidRPr="00D6787B" w:rsidRDefault="00555DDE" w:rsidP="00555DDE">
            <w:pPr>
              <w:spacing w:after="0" w:line="240" w:lineRule="auto"/>
              <w:ind w:right="-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5). Выясните, имеет ли решение система и сколько:</w:t>
            </w:r>
          </w:p>
          <w:p w:rsidR="00555DDE" w:rsidRPr="00555DDE" w:rsidRDefault="00555DDE" w:rsidP="00555DDE">
            <w:pPr>
              <w:spacing w:after="0" w:line="240" w:lineRule="auto"/>
              <w:ind w:right="-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87B">
              <w:rPr>
                <w:rFonts w:ascii="Times New Roman" w:eastAsia="Calibri" w:hAnsi="Times New Roman" w:cs="Times New Roman"/>
                <w:color w:val="000000"/>
                <w:position w:val="-30"/>
                <w:sz w:val="24"/>
                <w:szCs w:val="24"/>
                <w:lang w:eastAsia="ru-RU"/>
              </w:rPr>
              <w:object w:dxaOrig="1400" w:dyaOrig="720">
                <v:shape id="_x0000_i1046" type="#_x0000_t75" style="width:69pt;height:36pt" o:ole="">
                  <v:imagedata r:id="rId52" o:title=""/>
                </v:shape>
                <o:OLEObject Type="Embed" ProgID="Equation.3" ShapeID="_x0000_i1046" DrawAspect="Content" ObjectID="_1666812589" r:id="rId53"/>
              </w:object>
            </w:r>
          </w:p>
        </w:tc>
      </w:tr>
    </w:tbl>
    <w:p w:rsidR="00DA4BDB" w:rsidRPr="00DB4000" w:rsidRDefault="00DA4BDB" w:rsidP="00555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</w:p>
    <w:sectPr w:rsidR="00DA4BDB" w:rsidRPr="00DB4000" w:rsidSect="006733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088" w:rsidRDefault="00CE3088" w:rsidP="0067331E">
      <w:pPr>
        <w:spacing w:after="0" w:line="240" w:lineRule="auto"/>
      </w:pPr>
      <w:r>
        <w:separator/>
      </w:r>
    </w:p>
  </w:endnote>
  <w:endnote w:type="continuationSeparator" w:id="0">
    <w:p w:rsidR="00CE3088" w:rsidRDefault="00CE3088" w:rsidP="00673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895863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C3AE0" w:rsidRPr="0067331E" w:rsidRDefault="00CC3AE0" w:rsidP="0067331E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7331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7331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7331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40A37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67331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088" w:rsidRDefault="00CE3088" w:rsidP="0067331E">
      <w:pPr>
        <w:spacing w:after="0" w:line="240" w:lineRule="auto"/>
      </w:pPr>
      <w:r>
        <w:separator/>
      </w:r>
    </w:p>
  </w:footnote>
  <w:footnote w:type="continuationSeparator" w:id="0">
    <w:p w:rsidR="00CE3088" w:rsidRDefault="00CE3088" w:rsidP="0067331E">
      <w:pPr>
        <w:spacing w:after="0" w:line="240" w:lineRule="auto"/>
      </w:pPr>
      <w:r>
        <w:continuationSeparator/>
      </w:r>
    </w:p>
  </w:footnote>
  <w:footnote w:id="1">
    <w:p w:rsidR="00CC3AE0" w:rsidRDefault="00CC3AE0">
      <w:pPr>
        <w:pStyle w:val="ac"/>
      </w:pPr>
      <w:r>
        <w:rPr>
          <w:rStyle w:val="ae"/>
        </w:rPr>
        <w:footnoteRef/>
      </w:r>
      <w:r>
        <w:t xml:space="preserve"> Извлечение из </w:t>
      </w:r>
      <w:r w:rsidRPr="00032323">
        <w:rPr>
          <w:rFonts w:ascii="Times New Roman" w:eastAsia="Times New Roman" w:hAnsi="Times New Roman" w:cs="Times New Roman"/>
          <w:color w:val="000000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032323">
        <w:rPr>
          <w:rFonts w:ascii="Times New Roman" w:eastAsia="Times New Roman" w:hAnsi="Times New Roman" w:cs="Times New Roman"/>
          <w:color w:val="000000"/>
          <w:lang w:eastAsia="ru-RU"/>
        </w:rPr>
        <w:t xml:space="preserve"> Минобрнауки России от 17.12.2010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№</w:t>
      </w:r>
      <w:r w:rsidRPr="00032323">
        <w:rPr>
          <w:rFonts w:ascii="Times New Roman" w:eastAsia="Times New Roman" w:hAnsi="Times New Roman" w:cs="Times New Roman"/>
          <w:color w:val="000000"/>
          <w:lang w:eastAsia="ru-RU"/>
        </w:rPr>
        <w:t xml:space="preserve"> 1897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Pr="00032323">
        <w:rPr>
          <w:rFonts w:ascii="Times New Roman" w:eastAsia="Times New Roman" w:hAnsi="Times New Roman" w:cs="Times New Roman"/>
          <w:color w:val="000000"/>
          <w:lang w:eastAsia="ru-RU"/>
        </w:rPr>
        <w:t>Об утверждении федерального государственного образовательного стандарта основного общего образования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Pr="00DB4000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6"/>
    <w:multiLevelType w:val="singleLevel"/>
    <w:tmpl w:val="00000006"/>
    <w:name w:val="WW8Num13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</w:abstractNum>
  <w:abstractNum w:abstractNumId="3" w15:restartNumberingAfterBreak="0">
    <w:nsid w:val="0FEA25BF"/>
    <w:multiLevelType w:val="multilevel"/>
    <w:tmpl w:val="B3125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202E90"/>
    <w:multiLevelType w:val="hybridMultilevel"/>
    <w:tmpl w:val="F7D651F4"/>
    <w:lvl w:ilvl="0" w:tplc="585419E4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33F4E47"/>
    <w:multiLevelType w:val="multilevel"/>
    <w:tmpl w:val="6AA6B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EF04C4"/>
    <w:multiLevelType w:val="multilevel"/>
    <w:tmpl w:val="EB4C4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7058D6"/>
    <w:multiLevelType w:val="multilevel"/>
    <w:tmpl w:val="BE86B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702C0B"/>
    <w:multiLevelType w:val="multilevel"/>
    <w:tmpl w:val="C9A67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24437C"/>
    <w:multiLevelType w:val="hybridMultilevel"/>
    <w:tmpl w:val="6E981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01736"/>
    <w:multiLevelType w:val="multilevel"/>
    <w:tmpl w:val="5A9C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97F"/>
    <w:rsid w:val="00016E15"/>
    <w:rsid w:val="00032323"/>
    <w:rsid w:val="00055BCD"/>
    <w:rsid w:val="00061E91"/>
    <w:rsid w:val="000B5D24"/>
    <w:rsid w:val="000E73D8"/>
    <w:rsid w:val="000F3DBC"/>
    <w:rsid w:val="00144318"/>
    <w:rsid w:val="001B1AE3"/>
    <w:rsid w:val="001B2FE2"/>
    <w:rsid w:val="001D562D"/>
    <w:rsid w:val="001D66DA"/>
    <w:rsid w:val="001E1F09"/>
    <w:rsid w:val="00215534"/>
    <w:rsid w:val="00260378"/>
    <w:rsid w:val="002B6E25"/>
    <w:rsid w:val="003235AE"/>
    <w:rsid w:val="00327090"/>
    <w:rsid w:val="003425FA"/>
    <w:rsid w:val="003573AE"/>
    <w:rsid w:val="003C774B"/>
    <w:rsid w:val="0040100C"/>
    <w:rsid w:val="0040156D"/>
    <w:rsid w:val="00421201"/>
    <w:rsid w:val="004300ED"/>
    <w:rsid w:val="00440A37"/>
    <w:rsid w:val="004A17BE"/>
    <w:rsid w:val="004B61C2"/>
    <w:rsid w:val="004E2EC6"/>
    <w:rsid w:val="004E3768"/>
    <w:rsid w:val="005062D3"/>
    <w:rsid w:val="0053025F"/>
    <w:rsid w:val="0054431F"/>
    <w:rsid w:val="00555DDE"/>
    <w:rsid w:val="0057728A"/>
    <w:rsid w:val="005E63B5"/>
    <w:rsid w:val="00644053"/>
    <w:rsid w:val="00651E11"/>
    <w:rsid w:val="00657C6D"/>
    <w:rsid w:val="0067331E"/>
    <w:rsid w:val="00685302"/>
    <w:rsid w:val="006B3953"/>
    <w:rsid w:val="006B588F"/>
    <w:rsid w:val="006C5FB3"/>
    <w:rsid w:val="006D268D"/>
    <w:rsid w:val="006E17E8"/>
    <w:rsid w:val="00710A89"/>
    <w:rsid w:val="0071679D"/>
    <w:rsid w:val="00720B16"/>
    <w:rsid w:val="00721A42"/>
    <w:rsid w:val="00737F6C"/>
    <w:rsid w:val="007C22B4"/>
    <w:rsid w:val="008E2D77"/>
    <w:rsid w:val="0094186A"/>
    <w:rsid w:val="009B4845"/>
    <w:rsid w:val="00A07332"/>
    <w:rsid w:val="00A53322"/>
    <w:rsid w:val="00B014F3"/>
    <w:rsid w:val="00B16F78"/>
    <w:rsid w:val="00B44508"/>
    <w:rsid w:val="00B71BA0"/>
    <w:rsid w:val="00B76CA1"/>
    <w:rsid w:val="00BB6083"/>
    <w:rsid w:val="00BC2617"/>
    <w:rsid w:val="00BC6479"/>
    <w:rsid w:val="00BE0691"/>
    <w:rsid w:val="00C17EB4"/>
    <w:rsid w:val="00C20A7B"/>
    <w:rsid w:val="00C5196F"/>
    <w:rsid w:val="00C533EE"/>
    <w:rsid w:val="00CC3AE0"/>
    <w:rsid w:val="00CE3088"/>
    <w:rsid w:val="00CE753B"/>
    <w:rsid w:val="00CE7FD3"/>
    <w:rsid w:val="00CF428E"/>
    <w:rsid w:val="00D02FDD"/>
    <w:rsid w:val="00D2034E"/>
    <w:rsid w:val="00D2579D"/>
    <w:rsid w:val="00D30562"/>
    <w:rsid w:val="00D6787B"/>
    <w:rsid w:val="00D71F3B"/>
    <w:rsid w:val="00DA4BDB"/>
    <w:rsid w:val="00DA721D"/>
    <w:rsid w:val="00DB0507"/>
    <w:rsid w:val="00DB4000"/>
    <w:rsid w:val="00DD5D4A"/>
    <w:rsid w:val="00DF51BA"/>
    <w:rsid w:val="00E017E3"/>
    <w:rsid w:val="00E03E60"/>
    <w:rsid w:val="00E97917"/>
    <w:rsid w:val="00EA408D"/>
    <w:rsid w:val="00EB3B70"/>
    <w:rsid w:val="00EF3BF8"/>
    <w:rsid w:val="00F3683A"/>
    <w:rsid w:val="00F41915"/>
    <w:rsid w:val="00F47CBD"/>
    <w:rsid w:val="00F9245F"/>
    <w:rsid w:val="00FA5CF8"/>
    <w:rsid w:val="00FB26FE"/>
    <w:rsid w:val="00FC297F"/>
    <w:rsid w:val="00FE03D1"/>
    <w:rsid w:val="00FE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FD7D6"/>
  <w15:docId w15:val="{E7EBA481-674A-4CFE-85F1-82912814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79D"/>
  </w:style>
  <w:style w:type="paragraph" w:styleId="1">
    <w:name w:val="heading 1"/>
    <w:basedOn w:val="a"/>
    <w:next w:val="a"/>
    <w:link w:val="10"/>
    <w:qFormat/>
    <w:rsid w:val="00FC29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29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29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297F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FC29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C29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C29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a0"/>
    <w:rsid w:val="004300ED"/>
  </w:style>
  <w:style w:type="paragraph" w:styleId="a4">
    <w:name w:val="List Paragraph"/>
    <w:basedOn w:val="a"/>
    <w:uiPriority w:val="34"/>
    <w:qFormat/>
    <w:rsid w:val="00DA4BDB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6E17E8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6E1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17E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73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331E"/>
  </w:style>
  <w:style w:type="paragraph" w:styleId="aa">
    <w:name w:val="footer"/>
    <w:basedOn w:val="a"/>
    <w:link w:val="ab"/>
    <w:uiPriority w:val="99"/>
    <w:unhideWhenUsed/>
    <w:rsid w:val="00673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331E"/>
  </w:style>
  <w:style w:type="paragraph" w:styleId="ac">
    <w:name w:val="footnote text"/>
    <w:basedOn w:val="a"/>
    <w:link w:val="ad"/>
    <w:uiPriority w:val="99"/>
    <w:semiHidden/>
    <w:unhideWhenUsed/>
    <w:rsid w:val="00032323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032323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032323"/>
    <w:rPr>
      <w:vertAlign w:val="superscript"/>
    </w:rPr>
  </w:style>
  <w:style w:type="table" w:styleId="af">
    <w:name w:val="Table Grid"/>
    <w:basedOn w:val="a1"/>
    <w:uiPriority w:val="59"/>
    <w:rsid w:val="004A1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055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1"/>
    <w:basedOn w:val="a"/>
    <w:rsid w:val="00055BC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055BCD"/>
    <w:pPr>
      <w:shd w:val="clear" w:color="auto" w:fill="FFFFFF"/>
      <w:spacing w:after="0" w:line="240" w:lineRule="auto"/>
      <w:ind w:left="1080" w:firstLine="426"/>
      <w:jc w:val="center"/>
    </w:pPr>
    <w:rPr>
      <w:rFonts w:ascii="Arial" w:eastAsia="Times New Roman" w:hAnsi="Arial" w:cs="Arial"/>
      <w:b/>
      <w:bCs/>
      <w:sz w:val="32"/>
      <w:szCs w:val="24"/>
      <w:lang w:eastAsia="ar-SA"/>
    </w:rPr>
  </w:style>
  <w:style w:type="paragraph" w:customStyle="1" w:styleId="Default">
    <w:name w:val="Default"/>
    <w:rsid w:val="00055B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Title"/>
    <w:basedOn w:val="a"/>
    <w:link w:val="af2"/>
    <w:uiPriority w:val="99"/>
    <w:qFormat/>
    <w:rsid w:val="00055BCD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af2">
    <w:name w:val="Заголовок Знак"/>
    <w:basedOn w:val="a0"/>
    <w:link w:val="af1"/>
    <w:uiPriority w:val="99"/>
    <w:rsid w:val="00055BC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c17">
    <w:name w:val="c17"/>
    <w:basedOn w:val="a"/>
    <w:rsid w:val="00055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055BCD"/>
  </w:style>
  <w:style w:type="paragraph" w:customStyle="1" w:styleId="c15">
    <w:name w:val="c15"/>
    <w:basedOn w:val="a"/>
    <w:rsid w:val="00055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055BCD"/>
  </w:style>
  <w:style w:type="paragraph" w:customStyle="1" w:styleId="c5">
    <w:name w:val="c5"/>
    <w:basedOn w:val="a"/>
    <w:rsid w:val="00055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2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5.bin"/><Relationship Id="rId21" Type="http://schemas.openxmlformats.org/officeDocument/2006/relationships/oleObject" Target="embeddings/oleObject6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2.wmf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0.bin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1.wmf"/><Relationship Id="rId8" Type="http://schemas.openxmlformats.org/officeDocument/2006/relationships/image" Target="media/image1.jpeg"/><Relationship Id="rId51" Type="http://schemas.openxmlformats.org/officeDocument/2006/relationships/oleObject" Target="embeddings/oleObject21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20" Type="http://schemas.openxmlformats.org/officeDocument/2006/relationships/image" Target="media/image7.wmf"/><Relationship Id="rId41" Type="http://schemas.openxmlformats.org/officeDocument/2006/relationships/oleObject" Target="embeddings/oleObject16.bin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E8307-FF89-4B3A-B792-97DEDDA2F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8738</Words>
  <Characters>49810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narbek</cp:lastModifiedBy>
  <cp:revision>9</cp:revision>
  <cp:lastPrinted>2016-04-29T11:45:00Z</cp:lastPrinted>
  <dcterms:created xsi:type="dcterms:W3CDTF">2020-09-21T08:53:00Z</dcterms:created>
  <dcterms:modified xsi:type="dcterms:W3CDTF">2020-11-13T19:42:00Z</dcterms:modified>
</cp:coreProperties>
</file>